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4A5ED" w14:textId="77777777" w:rsidR="007C402F" w:rsidRPr="00615B46" w:rsidRDefault="007C402F" w:rsidP="007C402F">
      <w:pPr>
        <w:suppressAutoHyphens w:val="0"/>
        <w:autoSpaceDE w:val="0"/>
        <w:spacing w:line="276" w:lineRule="auto"/>
        <w:rPr>
          <w:rFonts w:ascii="Cambria" w:eastAsia="Times New Roman" w:hAnsi="Cambria"/>
          <w:noProof/>
          <w:color w:val="FF0000"/>
          <w:sz w:val="20"/>
          <w:szCs w:val="20"/>
          <w:lang w:eastAsia="pl-PL"/>
        </w:rPr>
      </w:pPr>
      <w:bookmarkStart w:id="0" w:name="_Hlk2254747"/>
      <w:r w:rsidRPr="00615B46">
        <w:rPr>
          <w:rFonts w:ascii="Cambria" w:eastAsia="Times New Roman" w:hAnsi="Cambria"/>
          <w:noProof/>
          <w:color w:val="FF0000"/>
          <w:sz w:val="20"/>
          <w:szCs w:val="20"/>
          <w:lang w:eastAsia="pl-PL"/>
        </w:rPr>
        <w:drawing>
          <wp:inline distT="0" distB="0" distL="0" distR="0" wp14:anchorId="24133457" wp14:editId="0FCBBDC8">
            <wp:extent cx="5715000" cy="495300"/>
            <wp:effectExtent l="0" t="0" r="0" b="0"/>
            <wp:docPr id="2" name="Obraz 2"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31EE408D" w14:textId="77777777" w:rsidR="007C402F" w:rsidRPr="001D47AB" w:rsidRDefault="007C402F" w:rsidP="007C402F">
      <w:pPr>
        <w:suppressAutoHyphens w:val="0"/>
        <w:autoSpaceDE w:val="0"/>
        <w:spacing w:line="276" w:lineRule="auto"/>
        <w:rPr>
          <w:rFonts w:ascii="Cambria" w:eastAsia="Times New Roman" w:hAnsi="Cambria"/>
          <w:b/>
          <w:noProof/>
          <w:sz w:val="20"/>
          <w:szCs w:val="20"/>
          <w:lang w:eastAsia="pl-PL"/>
        </w:rPr>
      </w:pPr>
      <w:bookmarkStart w:id="1" w:name="_Hlk2254725"/>
      <w:r w:rsidRPr="001D47AB">
        <w:rPr>
          <w:rFonts w:ascii="Cambria" w:eastAsia="Times New Roman" w:hAnsi="Cambria"/>
          <w:b/>
          <w:noProof/>
          <w:sz w:val="20"/>
          <w:szCs w:val="20"/>
          <w:lang w:eastAsia="pl-PL"/>
        </w:rPr>
        <w:t>Znak sprawy: OKSO.272.18.2020</w:t>
      </w:r>
    </w:p>
    <w:bookmarkEnd w:id="0"/>
    <w:bookmarkEnd w:id="1"/>
    <w:p w14:paraId="1C2F37B1" w14:textId="23AA6C58" w:rsidR="007C402F" w:rsidRPr="00FA6D80" w:rsidRDefault="007C402F" w:rsidP="007C402F">
      <w:pPr>
        <w:suppressAutoHyphens w:val="0"/>
        <w:autoSpaceDE w:val="0"/>
        <w:spacing w:line="276" w:lineRule="auto"/>
        <w:jc w:val="right"/>
        <w:rPr>
          <w:rFonts w:ascii="Cambria" w:eastAsia="Times-Roman" w:hAnsi="Cambria" w:cs="Arial"/>
          <w:b/>
          <w:sz w:val="20"/>
          <w:szCs w:val="20"/>
          <w:lang w:eastAsia="pl-PL"/>
        </w:rPr>
      </w:pPr>
      <w:r w:rsidRPr="00FA6D80">
        <w:rPr>
          <w:rFonts w:ascii="Cambria" w:eastAsia="Times-Roman" w:hAnsi="Cambria" w:cs="Arial"/>
          <w:b/>
          <w:sz w:val="20"/>
          <w:szCs w:val="20"/>
          <w:lang w:eastAsia="pl-PL"/>
        </w:rPr>
        <w:t>Jędrzejów,</w:t>
      </w:r>
      <w:r w:rsidR="00CE5384" w:rsidRPr="00FA6D80">
        <w:rPr>
          <w:rFonts w:ascii="Cambria" w:eastAsia="Times-Roman" w:hAnsi="Cambria" w:cs="Arial"/>
          <w:b/>
          <w:sz w:val="20"/>
          <w:szCs w:val="20"/>
          <w:lang w:eastAsia="pl-PL"/>
        </w:rPr>
        <w:t xml:space="preserve"> </w:t>
      </w:r>
      <w:r w:rsidR="00FA6D80" w:rsidRPr="00FA6D80">
        <w:rPr>
          <w:rFonts w:ascii="Cambria" w:eastAsia="Times-Roman" w:hAnsi="Cambria" w:cs="Arial"/>
          <w:b/>
          <w:sz w:val="20"/>
          <w:szCs w:val="20"/>
          <w:lang w:eastAsia="pl-PL"/>
        </w:rPr>
        <w:t>06</w:t>
      </w:r>
      <w:r w:rsidRPr="00FA6D80">
        <w:rPr>
          <w:rFonts w:ascii="Cambria" w:eastAsia="Times-Roman" w:hAnsi="Cambria" w:cs="Arial"/>
          <w:b/>
          <w:sz w:val="20"/>
          <w:szCs w:val="20"/>
          <w:lang w:eastAsia="pl-PL"/>
        </w:rPr>
        <w:t>.0</w:t>
      </w:r>
      <w:r w:rsidR="007B1C75" w:rsidRPr="00FA6D80">
        <w:rPr>
          <w:rFonts w:ascii="Cambria" w:eastAsia="Times-Roman" w:hAnsi="Cambria" w:cs="Arial"/>
          <w:b/>
          <w:sz w:val="20"/>
          <w:szCs w:val="20"/>
          <w:lang w:eastAsia="pl-PL"/>
        </w:rPr>
        <w:t>8</w:t>
      </w:r>
      <w:r w:rsidRPr="00FA6D80">
        <w:rPr>
          <w:rFonts w:ascii="Cambria" w:eastAsia="Times-Roman" w:hAnsi="Cambria" w:cs="Arial"/>
          <w:b/>
          <w:sz w:val="20"/>
          <w:szCs w:val="20"/>
          <w:lang w:eastAsia="pl-PL"/>
        </w:rPr>
        <w:t>.2020 r.</w:t>
      </w:r>
    </w:p>
    <w:p w14:paraId="5A784C4D" w14:textId="77777777" w:rsidR="007C402F" w:rsidRPr="00FA6D80" w:rsidRDefault="007C402F" w:rsidP="007C402F">
      <w:pPr>
        <w:suppressAutoHyphens w:val="0"/>
        <w:overflowPunct w:val="0"/>
        <w:autoSpaceDE w:val="0"/>
        <w:autoSpaceDN w:val="0"/>
        <w:adjustRightInd w:val="0"/>
        <w:spacing w:line="276" w:lineRule="auto"/>
        <w:ind w:right="6376"/>
        <w:jc w:val="center"/>
        <w:textAlignment w:val="baseline"/>
        <w:rPr>
          <w:rFonts w:ascii="Cambria" w:eastAsia="Times New Roman" w:hAnsi="Cambria" w:cs="Arial"/>
          <w:i/>
          <w:iCs/>
          <w:sz w:val="20"/>
          <w:szCs w:val="20"/>
          <w:u w:val="single"/>
          <w:lang w:val="x-none" w:eastAsia="x-none"/>
        </w:rPr>
      </w:pPr>
    </w:p>
    <w:p w14:paraId="54141F5B" w14:textId="77777777" w:rsidR="007C402F" w:rsidRPr="00615B46" w:rsidRDefault="007C402F" w:rsidP="007C402F">
      <w:pPr>
        <w:suppressAutoHyphens w:val="0"/>
        <w:overflowPunct w:val="0"/>
        <w:autoSpaceDE w:val="0"/>
        <w:autoSpaceDN w:val="0"/>
        <w:adjustRightInd w:val="0"/>
        <w:spacing w:after="60" w:line="276" w:lineRule="auto"/>
        <w:jc w:val="center"/>
        <w:textAlignment w:val="baseline"/>
        <w:rPr>
          <w:rFonts w:ascii="Cambria" w:eastAsia="Times New Roman" w:hAnsi="Cambria" w:cs="Arial"/>
          <w:b/>
          <w:bCs/>
          <w:iCs/>
          <w:sz w:val="20"/>
          <w:szCs w:val="20"/>
          <w:u w:val="single"/>
          <w:lang w:val="x-none" w:eastAsia="x-none"/>
        </w:rPr>
      </w:pPr>
      <w:r w:rsidRPr="00FA6D80">
        <w:rPr>
          <w:rFonts w:ascii="Cambria" w:eastAsia="Times New Roman" w:hAnsi="Cambria" w:cs="Arial"/>
          <w:b/>
          <w:bCs/>
          <w:iCs/>
          <w:sz w:val="20"/>
          <w:szCs w:val="20"/>
          <w:u w:val="single"/>
          <w:lang w:val="x-none" w:eastAsia="x-none"/>
        </w:rPr>
        <w:t xml:space="preserve">S p e c y f i k a c j a </w:t>
      </w:r>
      <w:r w:rsidRPr="00FA6D80">
        <w:rPr>
          <w:rFonts w:ascii="Cambria" w:eastAsia="Times New Roman" w:hAnsi="Cambria" w:cs="Arial"/>
          <w:b/>
          <w:bCs/>
          <w:iCs/>
          <w:sz w:val="20"/>
          <w:szCs w:val="20"/>
          <w:u w:val="single"/>
          <w:lang w:val="x-none" w:eastAsia="x-none"/>
        </w:rPr>
        <w:br/>
        <w:t xml:space="preserve"> I s t o t n y c h W a r u n k ó w Z a m ó w i e n i a</w:t>
      </w:r>
      <w:r w:rsidRPr="00FA6D80">
        <w:rPr>
          <w:rFonts w:ascii="Cambria" w:eastAsia="Times New Roman" w:hAnsi="Cambria" w:cs="Arial"/>
          <w:b/>
          <w:bCs/>
          <w:iCs/>
          <w:sz w:val="20"/>
          <w:szCs w:val="20"/>
          <w:u w:val="single"/>
          <w:lang w:val="x-none" w:eastAsia="x-none"/>
        </w:rPr>
        <w:br/>
      </w:r>
      <w:r w:rsidRPr="00615B46">
        <w:rPr>
          <w:rFonts w:ascii="Cambria" w:eastAsia="Times New Roman" w:hAnsi="Cambria" w:cs="Arial"/>
          <w:b/>
          <w:bCs/>
          <w:iCs/>
          <w:sz w:val="20"/>
          <w:szCs w:val="20"/>
          <w:u w:val="single"/>
          <w:lang w:val="x-none" w:eastAsia="x-none"/>
        </w:rPr>
        <w:t>(SIWZ)</w:t>
      </w:r>
    </w:p>
    <w:p w14:paraId="2303C9CA" w14:textId="77777777" w:rsidR="007C402F" w:rsidRPr="00615B46" w:rsidRDefault="007C402F" w:rsidP="007C402F">
      <w:pPr>
        <w:keepNext/>
        <w:numPr>
          <w:ilvl w:val="0"/>
          <w:numId w:val="25"/>
        </w:numPr>
        <w:tabs>
          <w:tab w:val="clear" w:pos="720"/>
          <w:tab w:val="num" w:pos="284"/>
        </w:tabs>
        <w:suppressAutoHyphens w:val="0"/>
        <w:spacing w:before="240" w:after="120" w:line="276" w:lineRule="auto"/>
        <w:ind w:left="425" w:hanging="425"/>
        <w:jc w:val="both"/>
        <w:outlineLvl w:val="3"/>
        <w:rPr>
          <w:rFonts w:ascii="Cambria" w:eastAsia="Times New Roman" w:hAnsi="Cambria" w:cs="Arial"/>
          <w:b/>
          <w:bCs/>
          <w:sz w:val="20"/>
          <w:szCs w:val="20"/>
          <w:u w:val="single"/>
          <w:lang w:eastAsia="x-none"/>
        </w:rPr>
      </w:pPr>
      <w:r w:rsidRPr="00615B46">
        <w:rPr>
          <w:rFonts w:ascii="Cambria" w:eastAsia="Times New Roman" w:hAnsi="Cambria" w:cs="Arial"/>
          <w:b/>
          <w:bCs/>
          <w:sz w:val="20"/>
          <w:szCs w:val="20"/>
          <w:u w:val="single"/>
          <w:lang w:val="x-none" w:eastAsia="x-none"/>
        </w:rPr>
        <w:t>Nazwa oraz adres zamawiającego.</w:t>
      </w:r>
    </w:p>
    <w:tbl>
      <w:tblPr>
        <w:tblW w:w="7999"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6157"/>
      </w:tblGrid>
      <w:tr w:rsidR="007C402F" w:rsidRPr="00615B46" w14:paraId="5E8C0F1F" w14:textId="77777777" w:rsidTr="00E60B88">
        <w:trPr>
          <w:trHeight w:val="1162"/>
        </w:trPr>
        <w:tc>
          <w:tcPr>
            <w:tcW w:w="1842" w:type="dxa"/>
            <w:tcBorders>
              <w:top w:val="single" w:sz="8" w:space="0" w:color="auto"/>
              <w:left w:val="single" w:sz="8" w:space="0" w:color="auto"/>
              <w:bottom w:val="single" w:sz="8" w:space="0" w:color="auto"/>
              <w:right w:val="single" w:sz="8" w:space="0" w:color="auto"/>
            </w:tcBorders>
          </w:tcPr>
          <w:p w14:paraId="63611B27" w14:textId="77777777" w:rsidR="007C402F" w:rsidRPr="00615B46" w:rsidRDefault="007C402F" w:rsidP="00E60B88">
            <w:pPr>
              <w:tabs>
                <w:tab w:val="left" w:pos="2410"/>
              </w:tabs>
              <w:suppressAutoHyphens w:val="0"/>
              <w:spacing w:after="120" w:line="276" w:lineRule="auto"/>
              <w:jc w:val="both"/>
              <w:rPr>
                <w:rFonts w:ascii="Cambria" w:eastAsia="Times New Roman" w:hAnsi="Cambria" w:cs="Arial"/>
                <w:b/>
                <w:bCs/>
                <w:sz w:val="20"/>
                <w:szCs w:val="20"/>
                <w:lang w:val="x-none" w:eastAsia="x-none"/>
              </w:rPr>
            </w:pPr>
            <w:r w:rsidRPr="00615B46">
              <w:rPr>
                <w:rFonts w:ascii="Cambria" w:eastAsia="Times New Roman" w:hAnsi="Cambria" w:cs="Arial"/>
                <w:b/>
                <w:bCs/>
                <w:sz w:val="20"/>
                <w:szCs w:val="20"/>
                <w:lang w:val="x-none" w:eastAsia="x-none"/>
              </w:rPr>
              <w:t>Zamawiający:</w:t>
            </w:r>
            <w:r w:rsidRPr="00615B46">
              <w:rPr>
                <w:rFonts w:ascii="Cambria" w:eastAsia="Times New Roman" w:hAnsi="Cambria" w:cs="Arial"/>
                <w:b/>
                <w:bCs/>
                <w:sz w:val="20"/>
                <w:szCs w:val="20"/>
                <w:lang w:val="x-none" w:eastAsia="x-none"/>
              </w:rPr>
              <w:tab/>
            </w:r>
          </w:p>
        </w:tc>
        <w:tc>
          <w:tcPr>
            <w:tcW w:w="6157" w:type="dxa"/>
            <w:tcBorders>
              <w:top w:val="single" w:sz="8" w:space="0" w:color="auto"/>
              <w:left w:val="single" w:sz="8" w:space="0" w:color="auto"/>
              <w:bottom w:val="single" w:sz="8" w:space="0" w:color="auto"/>
              <w:right w:val="single" w:sz="8" w:space="0" w:color="auto"/>
            </w:tcBorders>
          </w:tcPr>
          <w:p w14:paraId="1F5BA008" w14:textId="77777777" w:rsidR="007C402F" w:rsidRPr="00615B46" w:rsidRDefault="007C402F" w:rsidP="00E60B88">
            <w:pPr>
              <w:suppressAutoHyphens w:val="0"/>
              <w:rPr>
                <w:rFonts w:ascii="Cambria" w:hAnsi="Cambria"/>
                <w:b/>
                <w:sz w:val="20"/>
                <w:szCs w:val="20"/>
                <w:lang w:eastAsia="pl-PL" w:bidi="pl-PL"/>
              </w:rPr>
            </w:pPr>
            <w:r w:rsidRPr="00615B46">
              <w:rPr>
                <w:rFonts w:ascii="Cambria" w:hAnsi="Cambria"/>
                <w:b/>
                <w:sz w:val="20"/>
                <w:szCs w:val="20"/>
                <w:lang w:eastAsia="pl-PL" w:bidi="pl-PL"/>
              </w:rPr>
              <w:t>Powiat Jędrzejowski</w:t>
            </w:r>
          </w:p>
          <w:p w14:paraId="191705DC" w14:textId="77777777" w:rsidR="007C402F" w:rsidRPr="00615B46" w:rsidRDefault="007C402F" w:rsidP="00E60B88">
            <w:pPr>
              <w:suppressAutoHyphens w:val="0"/>
              <w:rPr>
                <w:rFonts w:ascii="Cambria" w:hAnsi="Cambria"/>
                <w:sz w:val="20"/>
                <w:szCs w:val="20"/>
                <w:lang w:eastAsia="pl-PL" w:bidi="pl-PL"/>
              </w:rPr>
            </w:pPr>
            <w:r w:rsidRPr="00615B46">
              <w:rPr>
                <w:rFonts w:ascii="Cambria" w:hAnsi="Cambria"/>
                <w:b/>
                <w:sz w:val="20"/>
                <w:szCs w:val="20"/>
                <w:lang w:eastAsia="pl-PL" w:bidi="pl-PL"/>
              </w:rPr>
              <w:t>ul. 11 Listopada 83, 28 – 300 Jędrzejów</w:t>
            </w:r>
          </w:p>
          <w:p w14:paraId="2348902E" w14:textId="77777777" w:rsidR="007C402F" w:rsidRPr="00615B46" w:rsidRDefault="007C402F" w:rsidP="00E60B88">
            <w:pPr>
              <w:suppressAutoHyphens w:val="0"/>
              <w:rPr>
                <w:rFonts w:ascii="Cambria" w:hAnsi="Cambria"/>
                <w:b/>
                <w:sz w:val="20"/>
                <w:szCs w:val="20"/>
                <w:lang w:eastAsia="pl-PL" w:bidi="pl-PL"/>
              </w:rPr>
            </w:pPr>
            <w:r w:rsidRPr="00615B46">
              <w:rPr>
                <w:rFonts w:ascii="Cambria" w:hAnsi="Cambria"/>
                <w:b/>
                <w:sz w:val="20"/>
                <w:szCs w:val="20"/>
                <w:lang w:eastAsia="pl-PL" w:bidi="pl-PL"/>
              </w:rPr>
              <w:t xml:space="preserve">Strona internetowa: </w:t>
            </w:r>
            <w:hyperlink r:id="rId9" w:history="1">
              <w:r w:rsidRPr="00615B46">
                <w:rPr>
                  <w:rFonts w:ascii="Cambria" w:hAnsi="Cambria"/>
                  <w:b/>
                  <w:bCs/>
                  <w:sz w:val="20"/>
                  <w:szCs w:val="20"/>
                  <w:u w:val="single"/>
                  <w:lang w:eastAsia="pl-PL" w:bidi="pl-PL"/>
                </w:rPr>
                <w:t>www.powiatjedrzejow.pl</w:t>
              </w:r>
            </w:hyperlink>
            <w:r w:rsidRPr="00615B46">
              <w:rPr>
                <w:rFonts w:ascii="Cambria" w:hAnsi="Cambria"/>
                <w:b/>
                <w:sz w:val="20"/>
                <w:szCs w:val="20"/>
                <w:lang w:eastAsia="pl-PL" w:bidi="pl-PL"/>
              </w:rPr>
              <w:t xml:space="preserve">. </w:t>
            </w:r>
          </w:p>
          <w:p w14:paraId="31D00496" w14:textId="77777777" w:rsidR="007C402F" w:rsidRPr="00615B46" w:rsidRDefault="007C402F" w:rsidP="00E60B88">
            <w:pPr>
              <w:suppressAutoHyphens w:val="0"/>
              <w:rPr>
                <w:rFonts w:ascii="Cambria" w:hAnsi="Cambria"/>
                <w:b/>
                <w:sz w:val="20"/>
                <w:szCs w:val="20"/>
                <w:lang w:val="en-US" w:eastAsia="pl-PL" w:bidi="pl-PL"/>
              </w:rPr>
            </w:pPr>
            <w:r w:rsidRPr="00615B46">
              <w:rPr>
                <w:rFonts w:ascii="Cambria" w:hAnsi="Cambria"/>
                <w:b/>
                <w:sz w:val="20"/>
                <w:szCs w:val="20"/>
                <w:lang w:val="en-US" w:eastAsia="pl-PL" w:bidi="pl-PL"/>
              </w:rPr>
              <w:t xml:space="preserve">E-mail: </w:t>
            </w:r>
            <w:hyperlink r:id="rId10" w:history="1">
              <w:r w:rsidRPr="00615B46">
                <w:rPr>
                  <w:rFonts w:ascii="Cambria" w:hAnsi="Cambria"/>
                  <w:b/>
                  <w:bCs/>
                  <w:sz w:val="20"/>
                  <w:szCs w:val="20"/>
                  <w:u w:val="single"/>
                  <w:lang w:val="en-US" w:eastAsia="pl-PL" w:bidi="pl-PL"/>
                </w:rPr>
                <w:t>powiat@powiatjedrzejow.pl</w:t>
              </w:r>
            </w:hyperlink>
          </w:p>
          <w:p w14:paraId="144CBA19" w14:textId="77777777" w:rsidR="007C402F" w:rsidRPr="00615B46" w:rsidRDefault="007C402F" w:rsidP="00E60B88">
            <w:pPr>
              <w:suppressAutoHyphens w:val="0"/>
              <w:rPr>
                <w:rFonts w:ascii="Cambria" w:hAnsi="Cambria" w:cs="Calibri"/>
                <w:sz w:val="20"/>
                <w:szCs w:val="20"/>
                <w:vertAlign w:val="superscript"/>
                <w:lang w:eastAsia="pl-PL" w:bidi="pl-PL"/>
              </w:rPr>
            </w:pPr>
            <w:r w:rsidRPr="00615B46">
              <w:rPr>
                <w:rFonts w:ascii="Cambria" w:hAnsi="Cambria"/>
                <w:b/>
                <w:sz w:val="20"/>
                <w:szCs w:val="20"/>
                <w:lang w:val="en-US" w:eastAsia="pl-PL" w:bidi="pl-PL"/>
              </w:rPr>
              <w:t xml:space="preserve">tel.  </w:t>
            </w:r>
            <w:r w:rsidRPr="00615B46">
              <w:rPr>
                <w:rFonts w:ascii="Cambria" w:hAnsi="Cambria"/>
                <w:b/>
                <w:sz w:val="20"/>
                <w:szCs w:val="20"/>
                <w:lang w:eastAsia="pl-PL" w:bidi="pl-PL"/>
              </w:rPr>
              <w:t>41 3863741, fax.: 41 3863742</w:t>
            </w:r>
          </w:p>
        </w:tc>
      </w:tr>
    </w:tbl>
    <w:p w14:paraId="3E2D0163" w14:textId="77777777" w:rsidR="007C402F" w:rsidRPr="00615B46" w:rsidRDefault="007C402F" w:rsidP="007C402F">
      <w:pPr>
        <w:pStyle w:val="Tytu"/>
        <w:tabs>
          <w:tab w:val="right" w:pos="10206"/>
        </w:tabs>
        <w:jc w:val="right"/>
        <w:rPr>
          <w:rFonts w:ascii="Cambria" w:hAnsi="Cambria"/>
          <w:b w:val="0"/>
          <w:sz w:val="20"/>
          <w:szCs w:val="20"/>
        </w:rPr>
      </w:pPr>
    </w:p>
    <w:p w14:paraId="5F9B06BC" w14:textId="77777777" w:rsidR="007C402F" w:rsidRPr="00615B46" w:rsidRDefault="007C402F" w:rsidP="007C402F">
      <w:pPr>
        <w:pStyle w:val="Nagwek4"/>
        <w:numPr>
          <w:ilvl w:val="0"/>
          <w:numId w:val="1"/>
        </w:numPr>
        <w:tabs>
          <w:tab w:val="left" w:pos="786"/>
        </w:tabs>
        <w:spacing w:before="120" w:after="0" w:line="276" w:lineRule="auto"/>
        <w:ind w:left="786" w:hanging="720"/>
        <w:rPr>
          <w:rFonts w:ascii="Cambria" w:hAnsi="Cambria" w:cs="Cambria"/>
          <w:b w:val="0"/>
          <w:bCs w:val="0"/>
          <w:sz w:val="20"/>
          <w:szCs w:val="20"/>
        </w:rPr>
      </w:pPr>
      <w:r w:rsidRPr="00615B46">
        <w:rPr>
          <w:rFonts w:ascii="Cambria" w:hAnsi="Cambria" w:cs="Cambria"/>
          <w:sz w:val="20"/>
          <w:szCs w:val="20"/>
          <w:lang w:val="en-US"/>
        </w:rPr>
        <w:t xml:space="preserve">2. </w:t>
      </w:r>
      <w:r w:rsidRPr="00615B46">
        <w:rPr>
          <w:rFonts w:ascii="Cambria" w:hAnsi="Cambria" w:cs="Cambria"/>
          <w:sz w:val="20"/>
          <w:szCs w:val="20"/>
          <w:u w:val="single"/>
        </w:rPr>
        <w:t>Tryb udzielenia zamówienia</w:t>
      </w:r>
    </w:p>
    <w:p w14:paraId="595E36FB" w14:textId="77777777" w:rsidR="007C402F" w:rsidRPr="00615B46" w:rsidRDefault="007C402F" w:rsidP="007C402F">
      <w:pPr>
        <w:pStyle w:val="Nagwek4"/>
        <w:spacing w:before="120" w:line="276" w:lineRule="auto"/>
        <w:ind w:left="426" w:firstLine="0"/>
        <w:jc w:val="both"/>
        <w:rPr>
          <w:rFonts w:ascii="Cambria" w:hAnsi="Cambria" w:cs="Cambria"/>
          <w:b w:val="0"/>
          <w:bCs w:val="0"/>
          <w:sz w:val="20"/>
          <w:szCs w:val="20"/>
        </w:rPr>
      </w:pPr>
      <w:r w:rsidRPr="00615B46">
        <w:rPr>
          <w:rFonts w:ascii="Cambria" w:hAnsi="Cambria" w:cs="Cambria"/>
          <w:b w:val="0"/>
          <w:bCs w:val="0"/>
          <w:sz w:val="20"/>
          <w:szCs w:val="20"/>
        </w:rPr>
        <w:t>Postępowanie jest prowadzone w celu udzielenia zamówienia publicznego w trybie „PRZETARG NIEOGRANICZONY” art. 39 ustawy z dnia 29 stycznia 2004 r. Prawo zamówień publicznych, (Dz. U. z 2019 r. Nr poz. 1843 ze zm.) zwanej dalej ustawą. Wartość przedmiotu zamówienia nie przekracza kwoty, o której mowa w art. 11 ust. 8 ustawy.</w:t>
      </w:r>
    </w:p>
    <w:p w14:paraId="0E702F7A" w14:textId="77777777" w:rsidR="007C402F" w:rsidRPr="00615B46" w:rsidRDefault="007C402F" w:rsidP="007C402F">
      <w:pPr>
        <w:pStyle w:val="Nagwek4"/>
        <w:spacing w:before="120" w:line="276" w:lineRule="auto"/>
        <w:ind w:left="426" w:firstLine="0"/>
        <w:jc w:val="both"/>
        <w:rPr>
          <w:rFonts w:ascii="Cambria" w:hAnsi="Cambria" w:cs="Cambria"/>
          <w:sz w:val="20"/>
          <w:szCs w:val="20"/>
          <w:u w:val="single"/>
        </w:rPr>
      </w:pPr>
      <w:r w:rsidRPr="00615B46">
        <w:rPr>
          <w:rFonts w:ascii="Cambria" w:hAnsi="Cambria" w:cs="Cambria"/>
          <w:b w:val="0"/>
          <w:bCs w:val="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r w:rsidRPr="00615B46">
        <w:rPr>
          <w:rFonts w:ascii="Cambria" w:hAnsi="Cambria" w:cs="Cambria"/>
          <w:b w:val="0"/>
          <w:sz w:val="20"/>
          <w:szCs w:val="20"/>
        </w:rPr>
        <w:t>.</w:t>
      </w:r>
    </w:p>
    <w:p w14:paraId="00DA0B34" w14:textId="77777777" w:rsidR="007C402F" w:rsidRPr="00615B46" w:rsidRDefault="007C402F" w:rsidP="007C402F">
      <w:pPr>
        <w:pStyle w:val="Nagwek4"/>
        <w:numPr>
          <w:ilvl w:val="0"/>
          <w:numId w:val="1"/>
        </w:numPr>
        <w:tabs>
          <w:tab w:val="left" w:pos="426"/>
          <w:tab w:val="left" w:pos="786"/>
        </w:tabs>
        <w:spacing w:before="120" w:after="0" w:line="276" w:lineRule="auto"/>
        <w:ind w:left="425" w:hanging="425"/>
        <w:jc w:val="both"/>
        <w:rPr>
          <w:sz w:val="20"/>
          <w:szCs w:val="20"/>
        </w:rPr>
      </w:pPr>
      <w:r w:rsidRPr="00615B46">
        <w:rPr>
          <w:rFonts w:ascii="Cambria" w:hAnsi="Cambria" w:cs="Cambria"/>
          <w:sz w:val="20"/>
          <w:szCs w:val="20"/>
          <w:u w:val="single"/>
        </w:rPr>
        <w:t>3. Opis przedmiotu zamówienia</w:t>
      </w:r>
    </w:p>
    <w:p w14:paraId="47EC7FFD" w14:textId="77777777" w:rsidR="007C402F" w:rsidRPr="00615B46" w:rsidRDefault="007C402F" w:rsidP="007C402F">
      <w:pPr>
        <w:spacing w:line="276" w:lineRule="auto"/>
        <w:rPr>
          <w:sz w:val="20"/>
          <w:szCs w:val="20"/>
        </w:rPr>
      </w:pPr>
    </w:p>
    <w:p w14:paraId="56F6EC4B" w14:textId="77777777" w:rsidR="007C402F" w:rsidRPr="00615B46" w:rsidRDefault="007C402F" w:rsidP="007C402F">
      <w:pPr>
        <w:shd w:val="clear" w:color="auto" w:fill="BFBFBF"/>
        <w:tabs>
          <w:tab w:val="left" w:pos="709"/>
        </w:tabs>
        <w:spacing w:line="276" w:lineRule="auto"/>
        <w:jc w:val="center"/>
        <w:rPr>
          <w:rFonts w:ascii="Cambria" w:hAnsi="Cambria" w:cs="Cambria"/>
          <w:b/>
          <w:sz w:val="20"/>
          <w:szCs w:val="20"/>
        </w:rPr>
      </w:pPr>
    </w:p>
    <w:p w14:paraId="59D3E751" w14:textId="77777777" w:rsidR="007C402F" w:rsidRPr="00615B46" w:rsidRDefault="007C402F" w:rsidP="007C402F">
      <w:pPr>
        <w:shd w:val="clear" w:color="auto" w:fill="BFBFBF"/>
        <w:suppressAutoHyphens w:val="0"/>
        <w:jc w:val="center"/>
        <w:rPr>
          <w:rFonts w:ascii="Cambria" w:eastAsia="Times New Roman" w:hAnsi="Cambria"/>
          <w:b/>
          <w:sz w:val="20"/>
          <w:szCs w:val="20"/>
          <w:lang w:eastAsia="pl-PL"/>
        </w:rPr>
      </w:pPr>
      <w:bookmarkStart w:id="2" w:name="_Hlk43297178"/>
      <w:r w:rsidRPr="00615B46">
        <w:rPr>
          <w:rFonts w:ascii="Cambria" w:eastAsia="Times New Roman" w:hAnsi="Cambria" w:cs="Calibri Light"/>
          <w:b/>
          <w:sz w:val="20"/>
          <w:szCs w:val="20"/>
          <w:lang w:eastAsia="pl-PL"/>
        </w:rPr>
        <w:t xml:space="preserve">Zakup wyposażenia strefy buforowej (oddziału dla pacjentów z COVID-19) </w:t>
      </w:r>
      <w:r w:rsidRPr="00615B46">
        <w:rPr>
          <w:rFonts w:ascii="Cambria" w:eastAsia="Times New Roman" w:hAnsi="Cambria"/>
          <w:b/>
          <w:sz w:val="20"/>
          <w:szCs w:val="20"/>
          <w:lang w:eastAsia="pl-PL"/>
        </w:rPr>
        <w:t>w związku z realizacją projektu pn. „Zwalczanie skutków epidemii COVID</w:t>
      </w:r>
      <w:r w:rsidRPr="00615B46">
        <w:rPr>
          <w:rFonts w:ascii="Cambria" w:eastAsia="Times New Roman" w:hAnsi="Cambria"/>
          <w:b/>
          <w:sz w:val="20"/>
          <w:szCs w:val="20"/>
          <w:lang w:eastAsia="pl-PL"/>
        </w:rPr>
        <w:noBreakHyphen/>
        <w:t>19 w Powiecie Jędrzejowskim”</w:t>
      </w:r>
    </w:p>
    <w:bookmarkEnd w:id="2"/>
    <w:p w14:paraId="315DE1BF" w14:textId="77777777" w:rsidR="007C402F" w:rsidRPr="00615B46" w:rsidRDefault="007C402F" w:rsidP="007C402F">
      <w:pPr>
        <w:shd w:val="clear" w:color="auto" w:fill="BFBFBF"/>
        <w:spacing w:line="276" w:lineRule="auto"/>
        <w:jc w:val="center"/>
        <w:rPr>
          <w:rFonts w:ascii="Cambria" w:hAnsi="Cambria" w:cs="Cambria"/>
          <w:b/>
          <w:sz w:val="20"/>
          <w:szCs w:val="20"/>
        </w:rPr>
      </w:pPr>
    </w:p>
    <w:p w14:paraId="79AA35A0" w14:textId="77777777" w:rsidR="007C402F" w:rsidRPr="00615B46" w:rsidRDefault="007C402F" w:rsidP="007C402F">
      <w:pPr>
        <w:numPr>
          <w:ilvl w:val="1"/>
          <w:numId w:val="18"/>
        </w:numPr>
        <w:tabs>
          <w:tab w:val="left" w:pos="142"/>
          <w:tab w:val="left" w:pos="426"/>
        </w:tabs>
        <w:spacing w:line="276" w:lineRule="auto"/>
        <w:jc w:val="both"/>
        <w:rPr>
          <w:rFonts w:ascii="Cambria" w:hAnsi="Cambria" w:cs="Cambria"/>
          <w:sz w:val="20"/>
          <w:szCs w:val="20"/>
        </w:rPr>
      </w:pPr>
      <w:r w:rsidRPr="00615B46">
        <w:rPr>
          <w:rFonts w:ascii="Cambria" w:hAnsi="Cambria"/>
          <w:bCs/>
          <w:sz w:val="20"/>
          <w:szCs w:val="20"/>
        </w:rPr>
        <w:t>Przedmiotem zamówienia jest:</w:t>
      </w:r>
    </w:p>
    <w:p w14:paraId="11D821C8" w14:textId="77777777" w:rsidR="007C402F" w:rsidRPr="00615B46" w:rsidRDefault="007C402F" w:rsidP="007C402F">
      <w:pPr>
        <w:tabs>
          <w:tab w:val="left" w:pos="142"/>
          <w:tab w:val="left" w:pos="426"/>
        </w:tabs>
        <w:spacing w:line="276" w:lineRule="auto"/>
        <w:ind w:left="360"/>
        <w:jc w:val="both"/>
        <w:rPr>
          <w:rFonts w:ascii="Cambria" w:hAnsi="Cambria"/>
          <w:bCs/>
          <w:sz w:val="20"/>
          <w:szCs w:val="20"/>
        </w:rPr>
      </w:pPr>
      <w:r w:rsidRPr="00615B46">
        <w:rPr>
          <w:rFonts w:ascii="Cambria" w:hAnsi="Cambria"/>
          <w:bCs/>
          <w:sz w:val="20"/>
          <w:szCs w:val="20"/>
        </w:rPr>
        <w:t>Dostawa sprzętu do dezynfekcji przeznaczonego do zwalczania skutków epidemii COVID-19 w Powiecie Jędrzejowskim dla podmiotów i osób najbardziej potrzebujących oraz zaangażowanych w zapobieganie, przeciwdziałanie i zwalczanie epidemii koronawirusa.</w:t>
      </w:r>
    </w:p>
    <w:p w14:paraId="2B94A370" w14:textId="77777777" w:rsidR="007C402F" w:rsidRPr="00615B46" w:rsidRDefault="007C402F" w:rsidP="007C402F">
      <w:pPr>
        <w:tabs>
          <w:tab w:val="left" w:pos="142"/>
          <w:tab w:val="left" w:pos="426"/>
        </w:tabs>
        <w:spacing w:line="276" w:lineRule="auto"/>
        <w:ind w:left="360"/>
        <w:jc w:val="both"/>
        <w:rPr>
          <w:rFonts w:ascii="Cambria" w:hAnsi="Cambria"/>
          <w:bCs/>
          <w:sz w:val="20"/>
          <w:szCs w:val="20"/>
        </w:rPr>
      </w:pPr>
      <w:r w:rsidRPr="00615B46">
        <w:rPr>
          <w:rFonts w:ascii="Cambria" w:hAnsi="Cambria"/>
          <w:bCs/>
          <w:sz w:val="20"/>
          <w:szCs w:val="20"/>
        </w:rPr>
        <w:t>Przedmiot za</w:t>
      </w:r>
      <w:r>
        <w:rPr>
          <w:rFonts w:ascii="Cambria" w:hAnsi="Cambria"/>
          <w:bCs/>
          <w:sz w:val="20"/>
          <w:szCs w:val="20"/>
        </w:rPr>
        <w:t>mówienia został podzielony na 8</w:t>
      </w:r>
      <w:r w:rsidRPr="00615B46">
        <w:rPr>
          <w:rFonts w:ascii="Cambria" w:hAnsi="Cambria"/>
          <w:bCs/>
          <w:sz w:val="20"/>
          <w:szCs w:val="20"/>
        </w:rPr>
        <w:t xml:space="preserve">  poniższych zadań/części:</w:t>
      </w:r>
    </w:p>
    <w:p w14:paraId="004ED8DB" w14:textId="77777777" w:rsidR="007C402F" w:rsidRPr="007370EE" w:rsidRDefault="007C402F" w:rsidP="007C402F">
      <w:pPr>
        <w:tabs>
          <w:tab w:val="left" w:pos="142"/>
          <w:tab w:val="left" w:pos="426"/>
        </w:tabs>
        <w:spacing w:line="276" w:lineRule="auto"/>
        <w:ind w:left="360"/>
        <w:jc w:val="both"/>
        <w:rPr>
          <w:rFonts w:eastAsia="Times New Roman"/>
          <w:sz w:val="20"/>
          <w:szCs w:val="20"/>
          <w:lang w:eastAsia="pl-PL"/>
        </w:rPr>
      </w:pPr>
      <w:r w:rsidRPr="00615B46">
        <w:rPr>
          <w:rFonts w:ascii="Cambria" w:hAnsi="Cambria"/>
          <w:bCs/>
          <w:sz w:val="20"/>
          <w:szCs w:val="20"/>
        </w:rPr>
        <w:fldChar w:fldCharType="begin"/>
      </w:r>
      <w:r w:rsidRPr="00615B46">
        <w:rPr>
          <w:rFonts w:ascii="Cambria" w:hAnsi="Cambria"/>
          <w:bCs/>
          <w:sz w:val="20"/>
          <w:szCs w:val="20"/>
        </w:rPr>
        <w:instrText xml:space="preserve"> LINK </w:instrText>
      </w:r>
      <w:r w:rsidR="00967474">
        <w:rPr>
          <w:rFonts w:ascii="Cambria" w:hAnsi="Cambria"/>
          <w:bCs/>
          <w:sz w:val="20"/>
          <w:szCs w:val="20"/>
        </w:rPr>
        <w:instrText xml:space="preserve">Excel.Sheet.12 "F:\\14.Zwalcz.skutków epidemii COVID-19-w Pow. Jędrz-śr.ochr.indywid\\CAŁOŚĆ PROJEKTU-Zestawienie Środki Ochrony Indywidualnej v.02 18.05.2020aktualna.xlsx" Arkusz1!W37K2:W45K5 </w:instrText>
      </w:r>
      <w:r w:rsidRPr="00615B46">
        <w:rPr>
          <w:rFonts w:ascii="Cambria" w:hAnsi="Cambria"/>
          <w:bCs/>
          <w:sz w:val="20"/>
          <w:szCs w:val="20"/>
        </w:rPr>
        <w:instrText xml:space="preserve">\a \f 5 \h  \* MERGEFORMAT </w:instrText>
      </w:r>
      <w:r w:rsidRPr="00615B46">
        <w:rPr>
          <w:rFonts w:ascii="Cambria" w:hAnsi="Cambria"/>
          <w:bCs/>
          <w:sz w:val="20"/>
          <w:szCs w:val="20"/>
        </w:rPr>
        <w:fldChar w:fldCharType="end"/>
      </w:r>
    </w:p>
    <w:tbl>
      <w:tblPr>
        <w:tblStyle w:val="Tabela-Siatka"/>
        <w:tblW w:w="10113" w:type="dxa"/>
        <w:jc w:val="center"/>
        <w:tblLook w:val="04A0" w:firstRow="1" w:lastRow="0" w:firstColumn="1" w:lastColumn="0" w:noHBand="0" w:noVBand="1"/>
      </w:tblPr>
      <w:tblGrid>
        <w:gridCol w:w="1233"/>
        <w:gridCol w:w="6200"/>
        <w:gridCol w:w="1720"/>
        <w:gridCol w:w="960"/>
      </w:tblGrid>
      <w:tr w:rsidR="0090450B" w:rsidRPr="00DF49E9" w14:paraId="58138BFC" w14:textId="77777777" w:rsidTr="00E60B88">
        <w:trPr>
          <w:trHeight w:val="690"/>
          <w:jc w:val="center"/>
        </w:trPr>
        <w:tc>
          <w:tcPr>
            <w:tcW w:w="1233" w:type="dxa"/>
            <w:vAlign w:val="center"/>
          </w:tcPr>
          <w:p w14:paraId="6BE202E0" w14:textId="77777777" w:rsidR="0090450B" w:rsidRPr="00615B46" w:rsidRDefault="0090450B" w:rsidP="00E60B88">
            <w:pPr>
              <w:spacing w:after="120"/>
              <w:jc w:val="both"/>
              <w:rPr>
                <w:rFonts w:ascii="Cambria" w:hAnsi="Cambria" w:cs="Tahoma"/>
                <w:b/>
                <w:bCs/>
                <w:sz w:val="20"/>
                <w:szCs w:val="20"/>
              </w:rPr>
            </w:pPr>
            <w:bookmarkStart w:id="3" w:name="_Hlk47345219"/>
            <w:r w:rsidRPr="00615B46">
              <w:rPr>
                <w:rFonts w:ascii="Cambria" w:hAnsi="Cambria" w:cs="Tahoma"/>
                <w:b/>
                <w:bCs/>
                <w:sz w:val="20"/>
                <w:szCs w:val="20"/>
              </w:rPr>
              <w:t>Nr zadania</w:t>
            </w:r>
          </w:p>
        </w:tc>
        <w:tc>
          <w:tcPr>
            <w:tcW w:w="6200" w:type="dxa"/>
            <w:vAlign w:val="center"/>
            <w:hideMark/>
          </w:tcPr>
          <w:p w14:paraId="589549DB" w14:textId="77777777" w:rsidR="0090450B" w:rsidRPr="00DF49E9" w:rsidRDefault="0090450B" w:rsidP="00E60B88">
            <w:pPr>
              <w:tabs>
                <w:tab w:val="left" w:pos="-73"/>
                <w:tab w:val="left" w:pos="142"/>
              </w:tabs>
              <w:spacing w:line="276" w:lineRule="auto"/>
              <w:ind w:left="211"/>
              <w:rPr>
                <w:rFonts w:ascii="Cambria" w:hAnsi="Cambria"/>
                <w:b/>
                <w:bCs/>
                <w:sz w:val="20"/>
                <w:szCs w:val="20"/>
              </w:rPr>
            </w:pPr>
            <w:r w:rsidRPr="00DF49E9">
              <w:rPr>
                <w:rFonts w:ascii="Cambria" w:hAnsi="Cambria"/>
                <w:b/>
                <w:bCs/>
                <w:sz w:val="20"/>
                <w:szCs w:val="20"/>
              </w:rPr>
              <w:t>Zakup wyposażenia strefy buforowej (oddziału dla pacjentów z COVID-19)</w:t>
            </w:r>
          </w:p>
        </w:tc>
        <w:tc>
          <w:tcPr>
            <w:tcW w:w="1720" w:type="dxa"/>
            <w:noWrap/>
            <w:vAlign w:val="center"/>
            <w:hideMark/>
          </w:tcPr>
          <w:p w14:paraId="723F2FCC" w14:textId="77777777" w:rsidR="0090450B" w:rsidRPr="00DF49E9" w:rsidRDefault="0090450B" w:rsidP="00E60B88">
            <w:pPr>
              <w:tabs>
                <w:tab w:val="left" w:pos="0"/>
                <w:tab w:val="left" w:pos="142"/>
              </w:tabs>
              <w:spacing w:line="276" w:lineRule="auto"/>
              <w:ind w:left="248"/>
              <w:rPr>
                <w:rFonts w:ascii="Cambria" w:hAnsi="Cambria"/>
                <w:b/>
                <w:bCs/>
                <w:sz w:val="20"/>
                <w:szCs w:val="20"/>
              </w:rPr>
            </w:pPr>
            <w:r w:rsidRPr="00DF49E9">
              <w:rPr>
                <w:rFonts w:ascii="Cambria" w:hAnsi="Cambria"/>
                <w:b/>
                <w:bCs/>
                <w:sz w:val="20"/>
                <w:szCs w:val="20"/>
              </w:rPr>
              <w:t>Jednostka</w:t>
            </w:r>
          </w:p>
        </w:tc>
        <w:tc>
          <w:tcPr>
            <w:tcW w:w="960" w:type="dxa"/>
            <w:noWrap/>
            <w:vAlign w:val="center"/>
            <w:hideMark/>
          </w:tcPr>
          <w:p w14:paraId="7D198BC2" w14:textId="77777777" w:rsidR="0090450B" w:rsidRPr="00DF49E9" w:rsidRDefault="0090450B" w:rsidP="00E60B88">
            <w:pPr>
              <w:tabs>
                <w:tab w:val="left" w:pos="0"/>
                <w:tab w:val="left" w:pos="142"/>
              </w:tabs>
              <w:spacing w:line="276" w:lineRule="auto"/>
              <w:ind w:left="248"/>
              <w:rPr>
                <w:rFonts w:ascii="Cambria" w:hAnsi="Cambria"/>
                <w:b/>
                <w:bCs/>
                <w:sz w:val="20"/>
                <w:szCs w:val="20"/>
              </w:rPr>
            </w:pPr>
            <w:r w:rsidRPr="00DF49E9">
              <w:rPr>
                <w:rFonts w:ascii="Cambria" w:hAnsi="Cambria"/>
                <w:b/>
                <w:bCs/>
                <w:sz w:val="20"/>
                <w:szCs w:val="20"/>
              </w:rPr>
              <w:t>Ilość</w:t>
            </w:r>
          </w:p>
        </w:tc>
      </w:tr>
      <w:tr w:rsidR="0090450B" w:rsidRPr="00DF49E9" w14:paraId="02B661CA" w14:textId="77777777" w:rsidTr="00E60B88">
        <w:trPr>
          <w:trHeight w:val="690"/>
          <w:jc w:val="center"/>
        </w:trPr>
        <w:tc>
          <w:tcPr>
            <w:tcW w:w="1233" w:type="dxa"/>
            <w:vAlign w:val="center"/>
          </w:tcPr>
          <w:p w14:paraId="00EE1BCA"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1</w:t>
            </w:r>
          </w:p>
        </w:tc>
        <w:tc>
          <w:tcPr>
            <w:tcW w:w="6200" w:type="dxa"/>
            <w:vAlign w:val="center"/>
            <w:hideMark/>
          </w:tcPr>
          <w:p w14:paraId="49ACD4AC"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 xml:space="preserve">Łóżko szpitalne elektryczne (komplet zawierający łóżko, barierki, wysięgnik, materac, szafka </w:t>
            </w:r>
            <w:proofErr w:type="spellStart"/>
            <w:r w:rsidRPr="00DF49E9">
              <w:rPr>
                <w:rFonts w:ascii="Cambria" w:hAnsi="Cambria"/>
                <w:bCs/>
                <w:sz w:val="20"/>
                <w:szCs w:val="20"/>
              </w:rPr>
              <w:t>velo</w:t>
            </w:r>
            <w:proofErr w:type="spellEnd"/>
            <w:r w:rsidRPr="00DF49E9">
              <w:rPr>
                <w:rFonts w:ascii="Cambria" w:hAnsi="Cambria"/>
                <w:bCs/>
                <w:sz w:val="20"/>
                <w:szCs w:val="20"/>
              </w:rPr>
              <w:t xml:space="preserve"> bez blatu )</w:t>
            </w:r>
          </w:p>
        </w:tc>
        <w:tc>
          <w:tcPr>
            <w:tcW w:w="1720" w:type="dxa"/>
            <w:noWrap/>
            <w:vAlign w:val="center"/>
            <w:hideMark/>
          </w:tcPr>
          <w:p w14:paraId="06679E7C"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sztuka</w:t>
            </w:r>
          </w:p>
        </w:tc>
        <w:tc>
          <w:tcPr>
            <w:tcW w:w="960" w:type="dxa"/>
            <w:noWrap/>
            <w:vAlign w:val="center"/>
            <w:hideMark/>
          </w:tcPr>
          <w:p w14:paraId="5037AB60"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25</w:t>
            </w:r>
          </w:p>
        </w:tc>
      </w:tr>
      <w:tr w:rsidR="0090450B" w:rsidRPr="00DF49E9" w14:paraId="3FB76947" w14:textId="77777777" w:rsidTr="00E60B88">
        <w:trPr>
          <w:trHeight w:val="345"/>
          <w:jc w:val="center"/>
        </w:trPr>
        <w:tc>
          <w:tcPr>
            <w:tcW w:w="1233" w:type="dxa"/>
            <w:vAlign w:val="center"/>
          </w:tcPr>
          <w:p w14:paraId="29D222AE"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2</w:t>
            </w:r>
          </w:p>
        </w:tc>
        <w:tc>
          <w:tcPr>
            <w:tcW w:w="6200" w:type="dxa"/>
            <w:noWrap/>
            <w:vAlign w:val="center"/>
            <w:hideMark/>
          </w:tcPr>
          <w:p w14:paraId="7D892BB3"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Pompa infuzyjna</w:t>
            </w:r>
          </w:p>
        </w:tc>
        <w:tc>
          <w:tcPr>
            <w:tcW w:w="1720" w:type="dxa"/>
            <w:noWrap/>
            <w:vAlign w:val="center"/>
            <w:hideMark/>
          </w:tcPr>
          <w:p w14:paraId="125E759B"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sztuka</w:t>
            </w:r>
          </w:p>
        </w:tc>
        <w:tc>
          <w:tcPr>
            <w:tcW w:w="960" w:type="dxa"/>
            <w:noWrap/>
            <w:vAlign w:val="center"/>
            <w:hideMark/>
          </w:tcPr>
          <w:p w14:paraId="4CD26D49"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20</w:t>
            </w:r>
          </w:p>
        </w:tc>
      </w:tr>
      <w:tr w:rsidR="0090450B" w:rsidRPr="00DF49E9" w14:paraId="433126C9" w14:textId="77777777" w:rsidTr="00E60B88">
        <w:trPr>
          <w:trHeight w:val="345"/>
          <w:jc w:val="center"/>
        </w:trPr>
        <w:tc>
          <w:tcPr>
            <w:tcW w:w="1233" w:type="dxa"/>
            <w:vAlign w:val="center"/>
          </w:tcPr>
          <w:p w14:paraId="7A4EA7E0"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3</w:t>
            </w:r>
          </w:p>
        </w:tc>
        <w:tc>
          <w:tcPr>
            <w:tcW w:w="6200" w:type="dxa"/>
            <w:noWrap/>
            <w:vAlign w:val="center"/>
            <w:hideMark/>
          </w:tcPr>
          <w:p w14:paraId="368B2979"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Kardiomonitor</w:t>
            </w:r>
          </w:p>
        </w:tc>
        <w:tc>
          <w:tcPr>
            <w:tcW w:w="1720" w:type="dxa"/>
            <w:noWrap/>
            <w:vAlign w:val="center"/>
            <w:hideMark/>
          </w:tcPr>
          <w:p w14:paraId="13C2CC6B"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sztuka</w:t>
            </w:r>
          </w:p>
        </w:tc>
        <w:tc>
          <w:tcPr>
            <w:tcW w:w="960" w:type="dxa"/>
            <w:noWrap/>
            <w:vAlign w:val="center"/>
            <w:hideMark/>
          </w:tcPr>
          <w:p w14:paraId="3328E6F5"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10</w:t>
            </w:r>
          </w:p>
        </w:tc>
      </w:tr>
      <w:tr w:rsidR="0090450B" w:rsidRPr="00DF49E9" w14:paraId="6DA3D721" w14:textId="77777777" w:rsidTr="00E60B88">
        <w:trPr>
          <w:trHeight w:val="345"/>
          <w:jc w:val="center"/>
        </w:trPr>
        <w:tc>
          <w:tcPr>
            <w:tcW w:w="1233" w:type="dxa"/>
            <w:vAlign w:val="center"/>
          </w:tcPr>
          <w:p w14:paraId="4FA9C86E"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4</w:t>
            </w:r>
          </w:p>
        </w:tc>
        <w:tc>
          <w:tcPr>
            <w:tcW w:w="6200" w:type="dxa"/>
            <w:noWrap/>
            <w:vAlign w:val="center"/>
            <w:hideMark/>
          </w:tcPr>
          <w:p w14:paraId="3F7B14E1"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Pościel wielorazowa</w:t>
            </w:r>
          </w:p>
        </w:tc>
        <w:tc>
          <w:tcPr>
            <w:tcW w:w="1720" w:type="dxa"/>
            <w:noWrap/>
            <w:vAlign w:val="center"/>
            <w:hideMark/>
          </w:tcPr>
          <w:p w14:paraId="6FDCCB4F" w14:textId="77777777" w:rsidR="0090450B" w:rsidRPr="00DF49E9" w:rsidRDefault="0090450B" w:rsidP="00E60B88">
            <w:pPr>
              <w:tabs>
                <w:tab w:val="left" w:pos="0"/>
                <w:tab w:val="left" w:pos="142"/>
              </w:tabs>
              <w:spacing w:line="276" w:lineRule="auto"/>
              <w:ind w:left="248"/>
              <w:rPr>
                <w:rFonts w:ascii="Cambria" w:hAnsi="Cambria"/>
                <w:bCs/>
                <w:sz w:val="20"/>
                <w:szCs w:val="20"/>
              </w:rPr>
            </w:pPr>
            <w:proofErr w:type="spellStart"/>
            <w:r w:rsidRPr="00DF49E9">
              <w:rPr>
                <w:rFonts w:ascii="Cambria" w:hAnsi="Cambria"/>
                <w:bCs/>
                <w:sz w:val="20"/>
                <w:szCs w:val="20"/>
              </w:rPr>
              <w:t>kpl</w:t>
            </w:r>
            <w:proofErr w:type="spellEnd"/>
          </w:p>
        </w:tc>
        <w:tc>
          <w:tcPr>
            <w:tcW w:w="960" w:type="dxa"/>
            <w:noWrap/>
            <w:vAlign w:val="center"/>
            <w:hideMark/>
          </w:tcPr>
          <w:p w14:paraId="04709229"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25</w:t>
            </w:r>
          </w:p>
        </w:tc>
      </w:tr>
      <w:tr w:rsidR="0090450B" w:rsidRPr="00DF49E9" w14:paraId="47F916FD" w14:textId="77777777" w:rsidTr="00E60B88">
        <w:trPr>
          <w:trHeight w:val="345"/>
          <w:jc w:val="center"/>
        </w:trPr>
        <w:tc>
          <w:tcPr>
            <w:tcW w:w="1233" w:type="dxa"/>
            <w:vAlign w:val="center"/>
          </w:tcPr>
          <w:p w14:paraId="4180FB95"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5</w:t>
            </w:r>
          </w:p>
        </w:tc>
        <w:tc>
          <w:tcPr>
            <w:tcW w:w="6200" w:type="dxa"/>
            <w:noWrap/>
            <w:vAlign w:val="center"/>
            <w:hideMark/>
          </w:tcPr>
          <w:p w14:paraId="0C4060DE"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Aparat EKG</w:t>
            </w:r>
          </w:p>
        </w:tc>
        <w:tc>
          <w:tcPr>
            <w:tcW w:w="1720" w:type="dxa"/>
            <w:noWrap/>
            <w:vAlign w:val="center"/>
            <w:hideMark/>
          </w:tcPr>
          <w:p w14:paraId="1CD0E10B"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sztuka</w:t>
            </w:r>
          </w:p>
        </w:tc>
        <w:tc>
          <w:tcPr>
            <w:tcW w:w="960" w:type="dxa"/>
            <w:noWrap/>
            <w:vAlign w:val="center"/>
            <w:hideMark/>
          </w:tcPr>
          <w:p w14:paraId="145625E9"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3</w:t>
            </w:r>
          </w:p>
        </w:tc>
      </w:tr>
      <w:tr w:rsidR="0090450B" w:rsidRPr="00DF49E9" w14:paraId="3E0D29E1" w14:textId="77777777" w:rsidTr="00E60B88">
        <w:trPr>
          <w:trHeight w:val="345"/>
          <w:jc w:val="center"/>
        </w:trPr>
        <w:tc>
          <w:tcPr>
            <w:tcW w:w="1233" w:type="dxa"/>
            <w:vAlign w:val="center"/>
          </w:tcPr>
          <w:p w14:paraId="39F3BC5B"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6</w:t>
            </w:r>
          </w:p>
        </w:tc>
        <w:tc>
          <w:tcPr>
            <w:tcW w:w="6200" w:type="dxa"/>
            <w:noWrap/>
            <w:vAlign w:val="center"/>
            <w:hideMark/>
          </w:tcPr>
          <w:p w14:paraId="568DBDBB"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Macerator</w:t>
            </w:r>
          </w:p>
        </w:tc>
        <w:tc>
          <w:tcPr>
            <w:tcW w:w="1720" w:type="dxa"/>
            <w:noWrap/>
            <w:vAlign w:val="center"/>
            <w:hideMark/>
          </w:tcPr>
          <w:p w14:paraId="16B4A480"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sztuka</w:t>
            </w:r>
          </w:p>
        </w:tc>
        <w:tc>
          <w:tcPr>
            <w:tcW w:w="960" w:type="dxa"/>
            <w:noWrap/>
            <w:vAlign w:val="center"/>
            <w:hideMark/>
          </w:tcPr>
          <w:p w14:paraId="2B1775C1"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2</w:t>
            </w:r>
          </w:p>
        </w:tc>
      </w:tr>
      <w:tr w:rsidR="0090450B" w:rsidRPr="00DF49E9" w14:paraId="029C6D33" w14:textId="77777777" w:rsidTr="00E60B88">
        <w:trPr>
          <w:trHeight w:val="345"/>
          <w:jc w:val="center"/>
        </w:trPr>
        <w:tc>
          <w:tcPr>
            <w:tcW w:w="1233" w:type="dxa"/>
            <w:vAlign w:val="center"/>
          </w:tcPr>
          <w:p w14:paraId="1A0C827E"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7</w:t>
            </w:r>
          </w:p>
        </w:tc>
        <w:tc>
          <w:tcPr>
            <w:tcW w:w="6200" w:type="dxa"/>
            <w:noWrap/>
            <w:vAlign w:val="center"/>
            <w:hideMark/>
          </w:tcPr>
          <w:p w14:paraId="6CF6E8DF"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Defibrylator</w:t>
            </w:r>
          </w:p>
        </w:tc>
        <w:tc>
          <w:tcPr>
            <w:tcW w:w="1720" w:type="dxa"/>
            <w:noWrap/>
            <w:vAlign w:val="center"/>
            <w:hideMark/>
          </w:tcPr>
          <w:p w14:paraId="5750AFB1"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sztuka</w:t>
            </w:r>
          </w:p>
        </w:tc>
        <w:tc>
          <w:tcPr>
            <w:tcW w:w="960" w:type="dxa"/>
            <w:noWrap/>
            <w:vAlign w:val="center"/>
            <w:hideMark/>
          </w:tcPr>
          <w:p w14:paraId="4D70FCBB"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1</w:t>
            </w:r>
          </w:p>
        </w:tc>
      </w:tr>
      <w:tr w:rsidR="0090450B" w:rsidRPr="00DF49E9" w14:paraId="4BED170A" w14:textId="77777777" w:rsidTr="00E60B88">
        <w:trPr>
          <w:trHeight w:val="705"/>
          <w:jc w:val="center"/>
        </w:trPr>
        <w:tc>
          <w:tcPr>
            <w:tcW w:w="1233" w:type="dxa"/>
            <w:vAlign w:val="center"/>
          </w:tcPr>
          <w:p w14:paraId="4615FA25" w14:textId="77777777" w:rsidR="0090450B" w:rsidRPr="00615B46" w:rsidRDefault="0090450B" w:rsidP="00E60B88">
            <w:pPr>
              <w:spacing w:after="120"/>
              <w:jc w:val="both"/>
              <w:rPr>
                <w:rFonts w:ascii="Cambria" w:hAnsi="Cambria" w:cs="Tahoma"/>
                <w:b/>
                <w:bCs/>
                <w:sz w:val="20"/>
                <w:szCs w:val="20"/>
              </w:rPr>
            </w:pPr>
            <w:r w:rsidRPr="00615B46">
              <w:rPr>
                <w:rFonts w:ascii="Cambria" w:hAnsi="Cambria" w:cs="Tahoma"/>
                <w:b/>
                <w:bCs/>
                <w:sz w:val="20"/>
                <w:szCs w:val="20"/>
              </w:rPr>
              <w:t>Zadanie 8</w:t>
            </w:r>
          </w:p>
        </w:tc>
        <w:tc>
          <w:tcPr>
            <w:tcW w:w="6200" w:type="dxa"/>
            <w:vAlign w:val="center"/>
            <w:hideMark/>
          </w:tcPr>
          <w:p w14:paraId="542A3542" w14:textId="77777777" w:rsidR="0090450B" w:rsidRPr="00DF49E9" w:rsidRDefault="0090450B" w:rsidP="00E60B88">
            <w:pPr>
              <w:tabs>
                <w:tab w:val="left" w:pos="-73"/>
                <w:tab w:val="left" w:pos="142"/>
              </w:tabs>
              <w:spacing w:line="276" w:lineRule="auto"/>
              <w:ind w:left="211"/>
              <w:rPr>
                <w:rFonts w:ascii="Cambria" w:hAnsi="Cambria"/>
                <w:bCs/>
                <w:sz w:val="20"/>
                <w:szCs w:val="20"/>
              </w:rPr>
            </w:pPr>
            <w:r w:rsidRPr="00DF49E9">
              <w:rPr>
                <w:rFonts w:ascii="Cambria" w:hAnsi="Cambria"/>
                <w:bCs/>
                <w:sz w:val="20"/>
                <w:szCs w:val="20"/>
              </w:rPr>
              <w:t>Urządzenie służące do kompresji klatki piersiowej i reanimacji</w:t>
            </w:r>
          </w:p>
        </w:tc>
        <w:tc>
          <w:tcPr>
            <w:tcW w:w="1720" w:type="dxa"/>
            <w:noWrap/>
            <w:vAlign w:val="center"/>
            <w:hideMark/>
          </w:tcPr>
          <w:p w14:paraId="724A1152"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sztuka</w:t>
            </w:r>
          </w:p>
        </w:tc>
        <w:tc>
          <w:tcPr>
            <w:tcW w:w="960" w:type="dxa"/>
            <w:noWrap/>
            <w:vAlign w:val="center"/>
            <w:hideMark/>
          </w:tcPr>
          <w:p w14:paraId="1E8769A8" w14:textId="77777777" w:rsidR="0090450B" w:rsidRPr="00DF49E9" w:rsidRDefault="0090450B" w:rsidP="00E60B88">
            <w:pPr>
              <w:tabs>
                <w:tab w:val="left" w:pos="0"/>
                <w:tab w:val="left" w:pos="142"/>
              </w:tabs>
              <w:spacing w:line="276" w:lineRule="auto"/>
              <w:ind w:left="248"/>
              <w:rPr>
                <w:rFonts w:ascii="Cambria" w:hAnsi="Cambria"/>
                <w:bCs/>
                <w:sz w:val="20"/>
                <w:szCs w:val="20"/>
              </w:rPr>
            </w:pPr>
            <w:r w:rsidRPr="00DF49E9">
              <w:rPr>
                <w:rFonts w:ascii="Cambria" w:hAnsi="Cambria"/>
                <w:bCs/>
                <w:sz w:val="20"/>
                <w:szCs w:val="20"/>
              </w:rPr>
              <w:t>1</w:t>
            </w:r>
          </w:p>
        </w:tc>
      </w:tr>
      <w:bookmarkEnd w:id="3"/>
    </w:tbl>
    <w:p w14:paraId="222ED979" w14:textId="77777777" w:rsidR="00F35842" w:rsidRDefault="00F35842" w:rsidP="007C402F">
      <w:pPr>
        <w:suppressAutoHyphens w:val="0"/>
        <w:spacing w:line="276" w:lineRule="auto"/>
        <w:jc w:val="both"/>
        <w:rPr>
          <w:rFonts w:ascii="Cambria" w:eastAsia="Times New Roman" w:hAnsi="Cambria"/>
          <w:b/>
          <w:sz w:val="20"/>
          <w:szCs w:val="20"/>
          <w:lang w:eastAsia="pl-PL"/>
        </w:rPr>
      </w:pPr>
    </w:p>
    <w:p w14:paraId="60AF2AAC" w14:textId="77777777" w:rsidR="00F35842" w:rsidRDefault="00F35842" w:rsidP="007C402F">
      <w:pPr>
        <w:suppressAutoHyphens w:val="0"/>
        <w:spacing w:line="276" w:lineRule="auto"/>
        <w:jc w:val="both"/>
        <w:rPr>
          <w:rFonts w:ascii="Cambria" w:eastAsia="Times New Roman" w:hAnsi="Cambria"/>
          <w:b/>
          <w:sz w:val="20"/>
          <w:szCs w:val="20"/>
          <w:lang w:eastAsia="pl-PL"/>
        </w:rPr>
      </w:pPr>
    </w:p>
    <w:p w14:paraId="6199BFA2" w14:textId="7A59C388" w:rsidR="007C402F" w:rsidRPr="00615B46" w:rsidRDefault="007C402F" w:rsidP="007C402F">
      <w:pPr>
        <w:suppressAutoHyphens w:val="0"/>
        <w:spacing w:line="276" w:lineRule="auto"/>
        <w:jc w:val="both"/>
        <w:rPr>
          <w:rFonts w:ascii="Cambria" w:eastAsia="Times New Roman" w:hAnsi="Cambria"/>
          <w:b/>
          <w:sz w:val="20"/>
          <w:szCs w:val="20"/>
          <w:lang w:eastAsia="pl-PL"/>
        </w:rPr>
      </w:pPr>
      <w:r w:rsidRPr="00615B46">
        <w:rPr>
          <w:rFonts w:ascii="Cambria" w:eastAsia="Times New Roman" w:hAnsi="Cambria"/>
          <w:b/>
          <w:sz w:val="20"/>
          <w:szCs w:val="20"/>
          <w:lang w:eastAsia="pl-PL"/>
        </w:rPr>
        <w:t xml:space="preserve">Szczegółowy opis przedmiotu zamówienia (OPZ) dla każdego zadania/części określono w załączniku nr 1 do SIWZ . </w:t>
      </w:r>
    </w:p>
    <w:p w14:paraId="6259A45C" w14:textId="77777777" w:rsidR="007C402F" w:rsidRPr="00615B46" w:rsidRDefault="007C402F" w:rsidP="007C402F">
      <w:pPr>
        <w:suppressAutoHyphens w:val="0"/>
        <w:spacing w:line="276" w:lineRule="auto"/>
        <w:ind w:firstLine="284"/>
        <w:jc w:val="both"/>
        <w:rPr>
          <w:rFonts w:ascii="Cambria" w:eastAsia="Times New Roman" w:hAnsi="Cambria"/>
          <w:sz w:val="20"/>
          <w:szCs w:val="20"/>
          <w:lang w:eastAsia="pl-PL"/>
        </w:rPr>
      </w:pPr>
      <w:r w:rsidRPr="00615B46">
        <w:rPr>
          <w:rFonts w:ascii="Cambria" w:eastAsia="Times New Roman" w:hAnsi="Cambria"/>
          <w:sz w:val="20"/>
          <w:szCs w:val="20"/>
          <w:lang w:eastAsia="pl-PL"/>
        </w:rPr>
        <w:t xml:space="preserve">Przedmiot zamówienia obejmuje 8 niepodzielnych zadań/części, dla których Zamawiający dopuszcza możliwość </w:t>
      </w:r>
      <w:r w:rsidRPr="00615B46">
        <w:rPr>
          <w:rFonts w:ascii="Cambria" w:eastAsia="Times New Roman" w:hAnsi="Cambria"/>
          <w:b/>
          <w:bCs/>
          <w:sz w:val="20"/>
          <w:szCs w:val="20"/>
          <w:lang w:eastAsia="pl-PL"/>
        </w:rPr>
        <w:t>składania ofert częściowych</w:t>
      </w:r>
      <w:r w:rsidRPr="00615B46">
        <w:rPr>
          <w:rFonts w:ascii="Cambria" w:eastAsia="Times New Roman" w:hAnsi="Cambria"/>
          <w:sz w:val="20"/>
          <w:szCs w:val="20"/>
          <w:lang w:eastAsia="pl-PL"/>
        </w:rPr>
        <w:t>, z zastrzeżeniem, iż oferta w każdej z nich winna być pełna (obejmować wszystkie pozycje wymienione w ramach danego zadania/części) i powinna spełniać szczegółowe wymagania określone w SIWZ.</w:t>
      </w:r>
    </w:p>
    <w:p w14:paraId="24033697" w14:textId="77777777" w:rsidR="007C402F" w:rsidRPr="00615B46" w:rsidRDefault="007C402F" w:rsidP="007C402F">
      <w:pPr>
        <w:suppressAutoHyphens w:val="0"/>
        <w:autoSpaceDE w:val="0"/>
        <w:autoSpaceDN w:val="0"/>
        <w:adjustRightInd w:val="0"/>
        <w:spacing w:line="276" w:lineRule="auto"/>
        <w:jc w:val="both"/>
        <w:rPr>
          <w:rFonts w:ascii="Cambria" w:hAnsi="Cambria" w:cs="Arial"/>
          <w:bCs/>
          <w:sz w:val="20"/>
          <w:szCs w:val="20"/>
          <w:lang w:eastAsia="pl-PL"/>
        </w:rPr>
      </w:pPr>
      <w:r w:rsidRPr="00615B46">
        <w:rPr>
          <w:rFonts w:ascii="Cambria" w:hAnsi="Cambria" w:cs="Arial"/>
          <w:bCs/>
          <w:sz w:val="20"/>
          <w:szCs w:val="20"/>
          <w:lang w:eastAsia="en-US"/>
        </w:rPr>
        <w:t>Zamówienie jest współfinansowane ze środków Europejskiego Funduszu Społecznego w ramach projektu pn. „Zwalczanie skutków epidemii COVID-19 w Powiecie Jędrzejowskim” w ramach Regionalnego Programu Operacyjnego Województwa Świętokrzyskiego na lata 2014-2020.</w:t>
      </w:r>
    </w:p>
    <w:p w14:paraId="2A51F82D" w14:textId="77777777" w:rsidR="007C402F" w:rsidRPr="00615B46" w:rsidRDefault="007C402F" w:rsidP="007C402F">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615B46">
        <w:rPr>
          <w:rFonts w:ascii="Cambria" w:eastAsia="Times New Roman" w:hAnsi="Cambria" w:cs="Arial"/>
          <w:bCs/>
          <w:sz w:val="20"/>
          <w:szCs w:val="20"/>
          <w:lang w:eastAsia="pl-PL"/>
        </w:rPr>
        <w:t>Oś Priorytetowa 9 Włączenie społeczne i walka z ubóstwem</w:t>
      </w:r>
    </w:p>
    <w:p w14:paraId="25AAAE77" w14:textId="77777777" w:rsidR="007C402F" w:rsidRPr="00615B46" w:rsidRDefault="007C402F" w:rsidP="007C402F">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615B46">
        <w:rPr>
          <w:rFonts w:ascii="Cambria" w:eastAsia="Times New Roman" w:hAnsi="Cambria" w:cs="Arial"/>
          <w:bCs/>
          <w:sz w:val="20"/>
          <w:szCs w:val="20"/>
          <w:lang w:eastAsia="pl-PL"/>
        </w:rPr>
        <w:t>Działanie 9.2 Ułatwienie dostępu do wysokiej jakości usług społecznych i zdrowotnych</w:t>
      </w:r>
    </w:p>
    <w:p w14:paraId="1FF3D616" w14:textId="77777777" w:rsidR="007C402F" w:rsidRPr="00615B46" w:rsidRDefault="007C402F" w:rsidP="007C402F">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615B46">
        <w:rPr>
          <w:rFonts w:ascii="Cambria" w:eastAsia="Times New Roman" w:hAnsi="Cambria" w:cs="Arial"/>
          <w:bCs/>
          <w:sz w:val="20"/>
          <w:szCs w:val="20"/>
          <w:lang w:eastAsia="pl-PL"/>
        </w:rPr>
        <w:t>Poddziałanie 9.2.3 Rozwój wysokiej jakości usług zdrowotnych.</w:t>
      </w:r>
    </w:p>
    <w:p w14:paraId="6868CF13" w14:textId="77777777" w:rsidR="007C402F" w:rsidRPr="00615B46" w:rsidRDefault="007C402F" w:rsidP="007C402F">
      <w:pPr>
        <w:suppressAutoHyphens w:val="0"/>
        <w:spacing w:line="276" w:lineRule="auto"/>
        <w:jc w:val="both"/>
        <w:rPr>
          <w:rFonts w:ascii="Cambria" w:eastAsia="Times New Roman" w:hAnsi="Cambria"/>
          <w:b/>
          <w:color w:val="FF0000"/>
          <w:sz w:val="20"/>
          <w:szCs w:val="20"/>
          <w:lang w:eastAsia="pl-PL"/>
        </w:rPr>
      </w:pPr>
    </w:p>
    <w:p w14:paraId="17DCF7E0" w14:textId="146C2FEE" w:rsidR="007C402F" w:rsidRPr="00615B46" w:rsidRDefault="007C402F" w:rsidP="007C402F">
      <w:pPr>
        <w:pStyle w:val="Akapitzlist"/>
        <w:ind w:left="426" w:hanging="426"/>
        <w:jc w:val="both"/>
        <w:rPr>
          <w:rFonts w:ascii="Cambria" w:hAnsi="Cambria" w:cs="Tahoma"/>
          <w:b/>
          <w:bCs/>
          <w:color w:val="FF0000"/>
          <w:sz w:val="20"/>
          <w:szCs w:val="20"/>
          <w:lang w:val="pl-PL"/>
        </w:rPr>
      </w:pPr>
      <w:r w:rsidRPr="00615B46">
        <w:rPr>
          <w:rFonts w:ascii="Cambria" w:hAnsi="Cambria" w:cs="Cambria"/>
          <w:b/>
          <w:color w:val="FF0000"/>
          <w:sz w:val="20"/>
          <w:szCs w:val="20"/>
        </w:rPr>
        <w:t xml:space="preserve">3.2 </w:t>
      </w:r>
      <w:r w:rsidRPr="00615B46">
        <w:rPr>
          <w:rFonts w:ascii="Cambria" w:hAnsi="Cambria" w:cs="Tahoma"/>
          <w:color w:val="FF0000"/>
          <w:sz w:val="20"/>
          <w:szCs w:val="20"/>
          <w:u w:val="single"/>
        </w:rPr>
        <w:t>Miejsce realizacji zamówienia – dostaw</w:t>
      </w:r>
      <w:r w:rsidRPr="00615B46">
        <w:rPr>
          <w:rFonts w:ascii="Cambria" w:hAnsi="Cambria" w:cs="Tahoma"/>
          <w:color w:val="FF0000"/>
          <w:sz w:val="20"/>
          <w:szCs w:val="20"/>
        </w:rPr>
        <w:t xml:space="preserve">: </w:t>
      </w:r>
      <w:r w:rsidRPr="00615B46">
        <w:rPr>
          <w:rFonts w:ascii="Cambria" w:hAnsi="Cambria" w:cs="Tahoma"/>
          <w:b/>
          <w:color w:val="FF0000"/>
          <w:sz w:val="20"/>
          <w:szCs w:val="20"/>
          <w:lang w:val="pl-PL"/>
        </w:rPr>
        <w:t>dostawa do</w:t>
      </w:r>
      <w:r w:rsidRPr="00615B46">
        <w:rPr>
          <w:rFonts w:ascii="Cambria" w:hAnsi="Cambria" w:cs="Tahoma"/>
          <w:color w:val="FF0000"/>
          <w:sz w:val="20"/>
          <w:szCs w:val="20"/>
          <w:lang w:val="pl-PL"/>
        </w:rPr>
        <w:t xml:space="preserve"> </w:t>
      </w:r>
      <w:r w:rsidRPr="00615B46">
        <w:rPr>
          <w:rFonts w:ascii="Cambria" w:hAnsi="Cambria" w:cs="Tahoma"/>
          <w:b/>
          <w:bCs/>
          <w:color w:val="FF0000"/>
          <w:sz w:val="20"/>
          <w:szCs w:val="20"/>
        </w:rPr>
        <w:t>siedzib</w:t>
      </w:r>
      <w:r w:rsidRPr="00615B46">
        <w:rPr>
          <w:rFonts w:ascii="Cambria" w:hAnsi="Cambria" w:cs="Tahoma"/>
          <w:b/>
          <w:bCs/>
          <w:color w:val="FF0000"/>
          <w:sz w:val="20"/>
          <w:szCs w:val="20"/>
          <w:lang w:val="pl-PL"/>
        </w:rPr>
        <w:t>y</w:t>
      </w:r>
      <w:r w:rsidRPr="00615B46">
        <w:rPr>
          <w:rFonts w:ascii="Cambria" w:hAnsi="Cambria" w:cs="Tahoma"/>
          <w:b/>
          <w:bCs/>
          <w:color w:val="FF0000"/>
          <w:sz w:val="20"/>
          <w:szCs w:val="20"/>
        </w:rPr>
        <w:t xml:space="preserve"> Zamawiającego przy ul. 11 Listopada 83 lub inn</w:t>
      </w:r>
      <w:r w:rsidR="00D26992">
        <w:rPr>
          <w:rFonts w:ascii="Cambria" w:hAnsi="Cambria" w:cs="Tahoma"/>
          <w:b/>
          <w:bCs/>
          <w:color w:val="FF0000"/>
          <w:sz w:val="20"/>
          <w:szCs w:val="20"/>
          <w:lang w:val="pl-PL"/>
        </w:rPr>
        <w:t>ego</w:t>
      </w:r>
      <w:r w:rsidRPr="00615B46">
        <w:rPr>
          <w:rFonts w:ascii="Cambria" w:hAnsi="Cambria" w:cs="Tahoma"/>
          <w:b/>
          <w:bCs/>
          <w:color w:val="FF0000"/>
          <w:sz w:val="20"/>
          <w:szCs w:val="20"/>
        </w:rPr>
        <w:t xml:space="preserve"> budyn</w:t>
      </w:r>
      <w:r w:rsidRPr="00615B46">
        <w:rPr>
          <w:rFonts w:ascii="Cambria" w:hAnsi="Cambria" w:cs="Tahoma"/>
          <w:b/>
          <w:bCs/>
          <w:color w:val="FF0000"/>
          <w:sz w:val="20"/>
          <w:szCs w:val="20"/>
          <w:lang w:val="pl-PL"/>
        </w:rPr>
        <w:t>k</w:t>
      </w:r>
      <w:r w:rsidR="00D26992">
        <w:rPr>
          <w:rFonts w:ascii="Cambria" w:hAnsi="Cambria" w:cs="Tahoma"/>
          <w:b/>
          <w:bCs/>
          <w:color w:val="FF0000"/>
          <w:sz w:val="20"/>
          <w:szCs w:val="20"/>
          <w:lang w:val="pl-PL"/>
        </w:rPr>
        <w:t>u</w:t>
      </w:r>
      <w:r w:rsidRPr="00615B46">
        <w:rPr>
          <w:rFonts w:ascii="Cambria" w:hAnsi="Cambria" w:cs="Tahoma"/>
          <w:b/>
          <w:bCs/>
          <w:color w:val="FF0000"/>
          <w:sz w:val="20"/>
          <w:szCs w:val="20"/>
        </w:rPr>
        <w:t xml:space="preserve"> wskazan</w:t>
      </w:r>
      <w:r w:rsidR="00D26992">
        <w:rPr>
          <w:rFonts w:ascii="Cambria" w:hAnsi="Cambria" w:cs="Tahoma"/>
          <w:b/>
          <w:bCs/>
          <w:color w:val="FF0000"/>
          <w:sz w:val="20"/>
          <w:szCs w:val="20"/>
          <w:lang w:val="pl-PL"/>
        </w:rPr>
        <w:t>ego</w:t>
      </w:r>
      <w:r w:rsidRPr="00615B46">
        <w:rPr>
          <w:rFonts w:ascii="Cambria" w:hAnsi="Cambria" w:cs="Tahoma"/>
          <w:b/>
          <w:bCs/>
          <w:color w:val="FF0000"/>
          <w:sz w:val="20"/>
          <w:szCs w:val="20"/>
        </w:rPr>
        <w:t xml:space="preserve"> przez Zamawiającego w Jędrzejowie na swój koszt i ryzyko</w:t>
      </w:r>
      <w:r w:rsidRPr="00615B46">
        <w:rPr>
          <w:rFonts w:ascii="Cambria" w:hAnsi="Cambria" w:cs="Tahoma"/>
          <w:b/>
          <w:bCs/>
          <w:color w:val="FF0000"/>
          <w:sz w:val="20"/>
          <w:szCs w:val="20"/>
          <w:lang w:val="pl-PL"/>
        </w:rPr>
        <w:t>.</w:t>
      </w:r>
    </w:p>
    <w:p w14:paraId="131E1C67" w14:textId="77777777" w:rsidR="007C402F" w:rsidRPr="00615B46" w:rsidRDefault="007C402F" w:rsidP="007C402F">
      <w:pPr>
        <w:pStyle w:val="Akapitzlist"/>
        <w:ind w:left="426" w:hanging="426"/>
        <w:jc w:val="both"/>
        <w:rPr>
          <w:rFonts w:ascii="Cambria" w:hAnsi="Cambria" w:cs="Cambria"/>
          <w:sz w:val="20"/>
          <w:szCs w:val="20"/>
        </w:rPr>
      </w:pPr>
      <w:r w:rsidRPr="00615B46">
        <w:rPr>
          <w:rFonts w:ascii="Cambria" w:hAnsi="Cambria" w:cs="Cambria"/>
          <w:b/>
          <w:bCs/>
          <w:sz w:val="20"/>
          <w:szCs w:val="20"/>
        </w:rPr>
        <w:t>3.3.</w:t>
      </w:r>
      <w:r w:rsidRPr="00615B46">
        <w:rPr>
          <w:rFonts w:ascii="Cambria" w:hAnsi="Cambria" w:cs="Cambria"/>
          <w:bCs/>
          <w:sz w:val="20"/>
          <w:szCs w:val="20"/>
        </w:rPr>
        <w:t xml:space="preserve">   </w:t>
      </w:r>
      <w:r w:rsidRPr="00615B46">
        <w:rPr>
          <w:rFonts w:ascii="Cambria" w:hAnsi="Cambria" w:cs="Cambria"/>
          <w:b/>
          <w:bCs/>
          <w:sz w:val="20"/>
          <w:szCs w:val="20"/>
        </w:rPr>
        <w:t>Wymagania Zamawiającego dot. przedmiotu zamówienia.</w:t>
      </w:r>
    </w:p>
    <w:p w14:paraId="05344E99" w14:textId="77777777" w:rsidR="007C402F" w:rsidRPr="00DE411A" w:rsidRDefault="007C402F" w:rsidP="007C402F">
      <w:pPr>
        <w:pStyle w:val="Akapitzlist"/>
        <w:spacing w:before="120" w:after="0"/>
        <w:ind w:left="425"/>
        <w:jc w:val="both"/>
        <w:rPr>
          <w:rFonts w:ascii="Cambria" w:hAnsi="Cambria" w:cs="Tahoma"/>
          <w:b/>
          <w:bCs/>
          <w:sz w:val="20"/>
          <w:szCs w:val="20"/>
          <w:lang w:val="pl-PL"/>
        </w:rPr>
      </w:pPr>
      <w:r w:rsidRPr="00DE411A">
        <w:rPr>
          <w:rFonts w:ascii="Cambria" w:hAnsi="Cambria" w:cs="Cambria"/>
          <w:b/>
          <w:bCs/>
          <w:sz w:val="20"/>
          <w:szCs w:val="20"/>
          <w:lang w:val="pl-PL"/>
        </w:rPr>
        <w:t xml:space="preserve">a) </w:t>
      </w:r>
      <w:r w:rsidRPr="00DE411A">
        <w:rPr>
          <w:rFonts w:ascii="Cambria" w:hAnsi="Cambria" w:cs="Cambria"/>
          <w:b/>
          <w:bCs/>
          <w:sz w:val="20"/>
          <w:szCs w:val="20"/>
        </w:rPr>
        <w:t>Oferowany sprzęt i wyposażenie – musi być fabrycznie nowy (bez śladów użytkowania),</w:t>
      </w:r>
      <w:r w:rsidRPr="00DE411A">
        <w:rPr>
          <w:rFonts w:ascii="Cambria" w:hAnsi="Cambria" w:cs="Cambria"/>
          <w:b/>
          <w:bCs/>
          <w:sz w:val="20"/>
          <w:szCs w:val="20"/>
          <w:lang w:val="pl-PL"/>
        </w:rPr>
        <w:t xml:space="preserve"> </w:t>
      </w:r>
      <w:r w:rsidRPr="00DE411A">
        <w:rPr>
          <w:rFonts w:ascii="Cambria" w:hAnsi="Cambria" w:cs="Cambria"/>
          <w:b/>
          <w:bCs/>
          <w:sz w:val="20"/>
          <w:szCs w:val="20"/>
        </w:rPr>
        <w:t>bez wad,  aktualnie produkowany na rynku</w:t>
      </w:r>
      <w:r w:rsidRPr="00DE411A">
        <w:rPr>
          <w:rFonts w:ascii="Cambria" w:hAnsi="Cambria" w:cs="Cambria"/>
          <w:b/>
          <w:bCs/>
          <w:sz w:val="20"/>
          <w:szCs w:val="20"/>
          <w:lang w:val="pl-PL"/>
        </w:rPr>
        <w:t>,</w:t>
      </w:r>
      <w:r w:rsidRPr="00DE411A">
        <w:rPr>
          <w:rFonts w:ascii="Cambria" w:hAnsi="Cambria" w:cs="Cambria"/>
          <w:b/>
          <w:bCs/>
          <w:sz w:val="20"/>
          <w:szCs w:val="20"/>
        </w:rPr>
        <w:t xml:space="preserve"> </w:t>
      </w:r>
      <w:r w:rsidRPr="00DE411A">
        <w:rPr>
          <w:rFonts w:ascii="Cambria" w:hAnsi="Cambria" w:cs="Tahoma"/>
          <w:b/>
          <w:bCs/>
          <w:sz w:val="20"/>
          <w:szCs w:val="20"/>
        </w:rPr>
        <w:t>do używania na terytorium Rzeczypospolitej Polskiej zgodnie z</w:t>
      </w:r>
      <w:r w:rsidRPr="00DE411A">
        <w:rPr>
          <w:rFonts w:ascii="Cambria" w:hAnsi="Cambria" w:cs="Tahoma"/>
          <w:b/>
          <w:bCs/>
          <w:sz w:val="20"/>
          <w:szCs w:val="20"/>
          <w:lang w:val="pl-PL"/>
        </w:rPr>
        <w:t> </w:t>
      </w:r>
      <w:r w:rsidRPr="00DE411A">
        <w:rPr>
          <w:rFonts w:ascii="Cambria" w:hAnsi="Cambria" w:cs="Tahoma"/>
          <w:b/>
          <w:bCs/>
          <w:sz w:val="20"/>
          <w:szCs w:val="20"/>
        </w:rPr>
        <w:t>przepisami ustawy z dnia 20 maja 2010 r. o wyrobach medycznych (tekst jedn. Dz. U. z 20</w:t>
      </w:r>
      <w:r w:rsidRPr="00DE411A">
        <w:rPr>
          <w:rFonts w:ascii="Cambria" w:hAnsi="Cambria" w:cs="Tahoma"/>
          <w:b/>
          <w:bCs/>
          <w:sz w:val="20"/>
          <w:szCs w:val="20"/>
          <w:lang w:val="pl-PL"/>
        </w:rPr>
        <w:t>20</w:t>
      </w:r>
      <w:r w:rsidRPr="00DE411A">
        <w:rPr>
          <w:rFonts w:ascii="Cambria" w:hAnsi="Cambria" w:cs="Tahoma"/>
          <w:b/>
          <w:bCs/>
          <w:sz w:val="20"/>
          <w:szCs w:val="20"/>
        </w:rPr>
        <w:t xml:space="preserve"> r. poz. </w:t>
      </w:r>
      <w:r w:rsidRPr="00DE411A">
        <w:rPr>
          <w:rFonts w:ascii="Cambria" w:hAnsi="Cambria" w:cs="Tahoma"/>
          <w:b/>
          <w:bCs/>
          <w:sz w:val="20"/>
          <w:szCs w:val="20"/>
          <w:lang w:val="pl-PL"/>
        </w:rPr>
        <w:t>186)</w:t>
      </w:r>
      <w:r w:rsidRPr="00DE411A">
        <w:rPr>
          <w:b/>
          <w:bCs/>
        </w:rPr>
        <w:t xml:space="preserve"> </w:t>
      </w:r>
      <w:r w:rsidRPr="00DE411A">
        <w:rPr>
          <w:rFonts w:ascii="Cambria" w:hAnsi="Cambria" w:cs="Tahoma"/>
          <w:b/>
          <w:bCs/>
          <w:sz w:val="20"/>
          <w:szCs w:val="20"/>
          <w:lang w:val="pl-PL"/>
        </w:rPr>
        <w:t>- o ile wymaga tego ustawa.</w:t>
      </w:r>
    </w:p>
    <w:p w14:paraId="42B7F961" w14:textId="77777777" w:rsidR="007C402F" w:rsidRPr="00615B46" w:rsidRDefault="007C402F" w:rsidP="007C402F">
      <w:pPr>
        <w:widowControl w:val="0"/>
        <w:tabs>
          <w:tab w:val="left" w:pos="851"/>
        </w:tabs>
        <w:autoSpaceDE w:val="0"/>
        <w:spacing w:line="277" w:lineRule="auto"/>
        <w:ind w:left="425"/>
        <w:jc w:val="both"/>
        <w:rPr>
          <w:rFonts w:ascii="Cambria" w:hAnsi="Cambria" w:cs="Cambria"/>
          <w:sz w:val="20"/>
          <w:szCs w:val="20"/>
        </w:rPr>
      </w:pPr>
      <w:r w:rsidRPr="00615B46">
        <w:rPr>
          <w:rFonts w:ascii="Cambria" w:hAnsi="Cambria" w:cs="Cambria"/>
          <w:sz w:val="20"/>
          <w:szCs w:val="20"/>
        </w:rPr>
        <w:t>b) Wszystkie dokumenty załączone do do</w:t>
      </w:r>
      <w:r w:rsidRPr="00615B46">
        <w:rPr>
          <w:rFonts w:ascii="Cambria" w:hAnsi="Cambria" w:cs="Cambria"/>
          <w:sz w:val="20"/>
          <w:szCs w:val="20"/>
        </w:rPr>
        <w:softHyphen/>
        <w:t xml:space="preserve">starczonego przedmiotu zamówienia </w:t>
      </w:r>
      <w:r w:rsidRPr="00615B46">
        <w:rPr>
          <w:rFonts w:ascii="Cambria" w:hAnsi="Cambria" w:cs="Cambria"/>
          <w:sz w:val="20"/>
          <w:szCs w:val="20"/>
          <w:u w:val="single"/>
        </w:rPr>
        <w:t xml:space="preserve">muszą być </w:t>
      </w:r>
      <w:r w:rsidRPr="00615B46">
        <w:rPr>
          <w:rFonts w:ascii="Cambria" w:hAnsi="Cambria" w:cs="Cambria"/>
          <w:sz w:val="20"/>
          <w:szCs w:val="20"/>
        </w:rPr>
        <w:t>sporządzone w języku polskim w formie drukowanej lub elektronicznej;</w:t>
      </w:r>
    </w:p>
    <w:p w14:paraId="26E6E81D" w14:textId="77777777" w:rsidR="007C402F" w:rsidRPr="00615B46" w:rsidRDefault="007C402F" w:rsidP="007C402F">
      <w:pPr>
        <w:widowControl w:val="0"/>
        <w:tabs>
          <w:tab w:val="left" w:pos="709"/>
        </w:tabs>
        <w:autoSpaceDE w:val="0"/>
        <w:spacing w:line="276" w:lineRule="auto"/>
        <w:ind w:left="425"/>
        <w:jc w:val="both"/>
        <w:rPr>
          <w:rFonts w:ascii="Cambria" w:hAnsi="Cambria" w:cs="Cambria"/>
          <w:sz w:val="20"/>
          <w:szCs w:val="20"/>
        </w:rPr>
      </w:pPr>
      <w:r w:rsidRPr="00615B46">
        <w:rPr>
          <w:rFonts w:ascii="Cambria" w:hAnsi="Cambria" w:cs="Calibri"/>
          <w:sz w:val="20"/>
          <w:szCs w:val="20"/>
        </w:rPr>
        <w:t>c) Dostawa przedmiotu zamówienia na wskazany adres obejmuje wniesienie do pomieszczenia wskazanego przez Zamawiającego, montaż urządzeń oraz przeszkolenie personelu w zakresie obsługi, jeśli jest wymagane,</w:t>
      </w:r>
    </w:p>
    <w:p w14:paraId="03636D44" w14:textId="21EAE664" w:rsidR="007C402F" w:rsidRPr="00615B46" w:rsidRDefault="007C402F" w:rsidP="007C402F">
      <w:pPr>
        <w:ind w:left="425"/>
        <w:jc w:val="both"/>
        <w:rPr>
          <w:rFonts w:ascii="Cambria" w:hAnsi="Cambria"/>
          <w:sz w:val="20"/>
          <w:szCs w:val="20"/>
        </w:rPr>
      </w:pPr>
      <w:r w:rsidRPr="00615B46">
        <w:rPr>
          <w:rFonts w:ascii="Cambria" w:hAnsi="Cambria"/>
          <w:sz w:val="20"/>
          <w:szCs w:val="20"/>
        </w:rPr>
        <w:t xml:space="preserve">e) Wyposażenie, będące przedmiotem zamówienia, zostanie dostarczone Zamawiającemu w oryginalnych </w:t>
      </w:r>
      <w:r w:rsidRPr="00615B46">
        <w:rPr>
          <w:rFonts w:ascii="Cambria" w:hAnsi="Cambria" w:cs="Tahoma"/>
          <w:sz w:val="20"/>
          <w:szCs w:val="20"/>
        </w:rPr>
        <w:t xml:space="preserve">odpowiednio zabezpieczonych i nieuszkodzonych </w:t>
      </w:r>
      <w:r w:rsidRPr="00615B46">
        <w:rPr>
          <w:rFonts w:ascii="Cambria" w:hAnsi="Cambria"/>
          <w:sz w:val="20"/>
          <w:szCs w:val="20"/>
        </w:rPr>
        <w:t>opakowaniach producenta</w:t>
      </w:r>
      <w:r w:rsidR="00944CCA">
        <w:rPr>
          <w:rFonts w:ascii="Cambria" w:hAnsi="Cambria"/>
          <w:sz w:val="20"/>
          <w:szCs w:val="20"/>
        </w:rPr>
        <w:t xml:space="preserve"> wraz z dokumentami wymaganymi przez obowiązujące przepisy</w:t>
      </w:r>
      <w:r w:rsidRPr="00615B46">
        <w:rPr>
          <w:rFonts w:ascii="Cambria" w:hAnsi="Cambria"/>
          <w:sz w:val="20"/>
          <w:szCs w:val="20"/>
        </w:rPr>
        <w:t>.</w:t>
      </w:r>
    </w:p>
    <w:p w14:paraId="18637D2E" w14:textId="77777777" w:rsidR="007C402F" w:rsidRPr="00615B46" w:rsidRDefault="007C402F" w:rsidP="007C402F">
      <w:pPr>
        <w:widowControl w:val="0"/>
        <w:tabs>
          <w:tab w:val="left" w:pos="851"/>
        </w:tabs>
        <w:autoSpaceDE w:val="0"/>
        <w:spacing w:line="276" w:lineRule="auto"/>
        <w:ind w:left="425"/>
        <w:jc w:val="both"/>
        <w:rPr>
          <w:rFonts w:ascii="Cambria" w:hAnsi="Cambria" w:cs="Cambria"/>
          <w:bCs/>
          <w:sz w:val="20"/>
          <w:szCs w:val="20"/>
        </w:rPr>
      </w:pPr>
    </w:p>
    <w:p w14:paraId="3BC61F62" w14:textId="77777777" w:rsidR="007C402F" w:rsidRPr="00615B46" w:rsidRDefault="007C402F" w:rsidP="007C402F">
      <w:pPr>
        <w:widowControl w:val="0"/>
        <w:tabs>
          <w:tab w:val="left" w:pos="426"/>
        </w:tabs>
        <w:autoSpaceDE w:val="0"/>
        <w:spacing w:line="276" w:lineRule="auto"/>
        <w:ind w:left="851" w:hanging="851"/>
        <w:jc w:val="both"/>
        <w:rPr>
          <w:rFonts w:ascii="Cambria" w:hAnsi="Cambria" w:cs="Cambria"/>
          <w:bCs/>
          <w:sz w:val="20"/>
          <w:szCs w:val="20"/>
        </w:rPr>
      </w:pPr>
      <w:r w:rsidRPr="00615B46">
        <w:rPr>
          <w:rFonts w:ascii="Cambria" w:hAnsi="Cambria" w:cs="Cambria"/>
          <w:b/>
          <w:bCs/>
          <w:sz w:val="20"/>
          <w:szCs w:val="20"/>
        </w:rPr>
        <w:t>3.4</w:t>
      </w:r>
      <w:r w:rsidRPr="00615B46">
        <w:rPr>
          <w:rFonts w:ascii="Cambria" w:hAnsi="Cambria" w:cs="Cambria"/>
          <w:b/>
          <w:bCs/>
          <w:sz w:val="20"/>
          <w:szCs w:val="20"/>
        </w:rPr>
        <w:tab/>
        <w:t>Minimalne warunki gwarancji.</w:t>
      </w:r>
    </w:p>
    <w:p w14:paraId="3AAECBFE" w14:textId="77777777" w:rsidR="007C402F" w:rsidRPr="00615B46" w:rsidRDefault="007C402F" w:rsidP="007C402F">
      <w:pPr>
        <w:widowControl w:val="0"/>
        <w:tabs>
          <w:tab w:val="left" w:pos="426"/>
        </w:tabs>
        <w:autoSpaceDE w:val="0"/>
        <w:spacing w:after="200" w:line="276" w:lineRule="auto"/>
        <w:ind w:left="1134" w:hanging="708"/>
        <w:jc w:val="both"/>
        <w:rPr>
          <w:rFonts w:ascii="Cambria" w:hAnsi="Cambria" w:cs="Tahoma"/>
          <w:bCs/>
          <w:sz w:val="20"/>
          <w:szCs w:val="20"/>
        </w:rPr>
      </w:pPr>
      <w:r w:rsidRPr="00615B46">
        <w:rPr>
          <w:rFonts w:ascii="Cambria" w:hAnsi="Cambria" w:cs="Tahoma"/>
          <w:sz w:val="20"/>
          <w:szCs w:val="20"/>
        </w:rPr>
        <w:t>3.4.1</w:t>
      </w:r>
      <w:r w:rsidRPr="00615B46">
        <w:rPr>
          <w:rFonts w:ascii="Cambria" w:hAnsi="Cambria" w:cs="Tahoma"/>
          <w:sz w:val="20"/>
          <w:szCs w:val="20"/>
        </w:rPr>
        <w:tab/>
      </w:r>
      <w:r w:rsidRPr="00615B46">
        <w:rPr>
          <w:rFonts w:ascii="Cambria" w:hAnsi="Cambria" w:cs="Tahoma"/>
          <w:bCs/>
          <w:sz w:val="20"/>
          <w:szCs w:val="20"/>
        </w:rPr>
        <w:t xml:space="preserve">Wymagany przez Zamawiającego </w:t>
      </w:r>
      <w:r w:rsidRPr="00615B46">
        <w:rPr>
          <w:rFonts w:ascii="Cambria" w:hAnsi="Cambria" w:cs="Tahoma"/>
          <w:b/>
          <w:sz w:val="20"/>
          <w:szCs w:val="20"/>
        </w:rPr>
        <w:t>okres gwarancji i rękojmi określono w pkt 8.2 SIWZ</w:t>
      </w:r>
      <w:r w:rsidRPr="00615B46">
        <w:rPr>
          <w:rFonts w:ascii="Cambria" w:hAnsi="Cambria" w:cs="Tahoma"/>
          <w:bCs/>
          <w:sz w:val="20"/>
          <w:szCs w:val="20"/>
        </w:rPr>
        <w:t>, a liczony będzie od daty uruchomienia tzn. od podpisania protokołu zdawczo-odbiorczego; Okres rękojmi i gwarancji rozpoczyna się równocześnie.</w:t>
      </w:r>
    </w:p>
    <w:p w14:paraId="5ED49D7F" w14:textId="77777777" w:rsidR="007C402F" w:rsidRPr="00615B46" w:rsidRDefault="007C402F" w:rsidP="007C402F">
      <w:pPr>
        <w:pStyle w:val="Akapitzlist"/>
        <w:numPr>
          <w:ilvl w:val="2"/>
          <w:numId w:val="22"/>
        </w:numPr>
        <w:ind w:left="1145"/>
        <w:jc w:val="both"/>
        <w:rPr>
          <w:rFonts w:ascii="Cambria" w:hAnsi="Cambria" w:cs="Tahoma"/>
          <w:bCs/>
          <w:sz w:val="20"/>
          <w:szCs w:val="20"/>
        </w:rPr>
      </w:pPr>
      <w:r w:rsidRPr="00615B46">
        <w:rPr>
          <w:rFonts w:ascii="Cambria" w:hAnsi="Cambria" w:cs="Tahoma"/>
          <w:bCs/>
          <w:sz w:val="20"/>
          <w:szCs w:val="20"/>
        </w:rPr>
        <w:t>Udzielona gwarancja i rękojmia obejmuje wszystkie elementy dostarczonego wyposażenia oraz sprzętu wraz z niezbędnym wyposażeniem z wyłączeniem materiałów eksploatacyjnych podlegających zużyciu podczas normalnej eksploatacji.</w:t>
      </w:r>
    </w:p>
    <w:p w14:paraId="1DAB0341" w14:textId="77777777" w:rsidR="007C402F" w:rsidRPr="00615B46" w:rsidRDefault="007C402F" w:rsidP="007C402F">
      <w:pPr>
        <w:pStyle w:val="Akapitzlist"/>
        <w:numPr>
          <w:ilvl w:val="2"/>
          <w:numId w:val="22"/>
        </w:numPr>
        <w:ind w:left="1145"/>
        <w:jc w:val="both"/>
        <w:rPr>
          <w:rFonts w:ascii="Cambria" w:hAnsi="Cambria" w:cs="Tahoma"/>
          <w:bCs/>
          <w:sz w:val="20"/>
          <w:szCs w:val="20"/>
        </w:rPr>
      </w:pPr>
      <w:r w:rsidRPr="00615B46">
        <w:rPr>
          <w:rFonts w:ascii="Cambria" w:hAnsi="Cambria" w:cs="Tahoma"/>
          <w:bCs/>
          <w:sz w:val="20"/>
          <w:szCs w:val="20"/>
        </w:rPr>
        <w:t xml:space="preserve">W przypadku </w:t>
      </w:r>
      <w:r w:rsidRPr="00615B46">
        <w:rPr>
          <w:rFonts w:ascii="Cambria" w:hAnsi="Cambria" w:cs="Tahoma"/>
          <w:bCs/>
          <w:sz w:val="20"/>
          <w:szCs w:val="20"/>
          <w:lang w:val="pl-PL"/>
        </w:rPr>
        <w:t xml:space="preserve">przeprowadzenia </w:t>
      </w:r>
      <w:r w:rsidRPr="00615B46">
        <w:rPr>
          <w:rFonts w:ascii="Cambria" w:hAnsi="Cambria" w:cs="Tahoma"/>
          <w:bCs/>
          <w:sz w:val="20"/>
          <w:szCs w:val="20"/>
        </w:rPr>
        <w:t>max</w:t>
      </w:r>
      <w:r w:rsidRPr="00615B46">
        <w:rPr>
          <w:rFonts w:ascii="Cambria" w:hAnsi="Cambria" w:cs="Tahoma"/>
          <w:bCs/>
          <w:sz w:val="20"/>
          <w:szCs w:val="20"/>
          <w:lang w:val="pl-PL"/>
        </w:rPr>
        <w:t>.</w:t>
      </w:r>
      <w:r w:rsidRPr="00615B46">
        <w:rPr>
          <w:rFonts w:ascii="Cambria" w:hAnsi="Cambria" w:cs="Tahoma"/>
          <w:bCs/>
          <w:sz w:val="20"/>
          <w:szCs w:val="20"/>
        </w:rPr>
        <w:t xml:space="preserve"> 3 napraw gwarancyjnych tego samego wyposażenia, sprzętu/podzespołu Wykonawca będzie zobowiązany dokonać wymiany na now</w:t>
      </w:r>
      <w:r w:rsidRPr="00615B46">
        <w:rPr>
          <w:rFonts w:ascii="Cambria" w:hAnsi="Cambria" w:cs="Tahoma"/>
          <w:bCs/>
          <w:sz w:val="20"/>
          <w:szCs w:val="20"/>
          <w:lang w:val="pl-PL"/>
        </w:rPr>
        <w:t>e</w:t>
      </w:r>
      <w:r w:rsidRPr="00615B46">
        <w:rPr>
          <w:rFonts w:ascii="Cambria" w:hAnsi="Cambria" w:cs="Tahoma"/>
          <w:bCs/>
          <w:sz w:val="20"/>
          <w:szCs w:val="20"/>
        </w:rPr>
        <w:t xml:space="preserve"> woln</w:t>
      </w:r>
      <w:r w:rsidRPr="00615B46">
        <w:rPr>
          <w:rFonts w:ascii="Cambria" w:hAnsi="Cambria" w:cs="Tahoma"/>
          <w:bCs/>
          <w:sz w:val="20"/>
          <w:szCs w:val="20"/>
          <w:lang w:val="pl-PL"/>
        </w:rPr>
        <w:t>e</w:t>
      </w:r>
      <w:r w:rsidRPr="00615B46">
        <w:rPr>
          <w:rFonts w:ascii="Cambria" w:hAnsi="Cambria" w:cs="Tahoma"/>
          <w:bCs/>
          <w:sz w:val="20"/>
          <w:szCs w:val="20"/>
        </w:rPr>
        <w:t xml:space="preserve"> od wad</w:t>
      </w:r>
      <w:r w:rsidRPr="00615B46">
        <w:rPr>
          <w:rFonts w:ascii="Cambria" w:hAnsi="Cambria" w:cs="Tahoma"/>
          <w:bCs/>
          <w:sz w:val="20"/>
          <w:szCs w:val="20"/>
          <w:lang w:val="pl-PL"/>
        </w:rPr>
        <w:t xml:space="preserve"> </w:t>
      </w:r>
      <w:r w:rsidRPr="00615B46">
        <w:rPr>
          <w:rFonts w:ascii="Cambria" w:hAnsi="Cambria" w:cs="Tahoma"/>
          <w:bCs/>
          <w:sz w:val="20"/>
          <w:szCs w:val="20"/>
        </w:rPr>
        <w:t>wyposażeni</w:t>
      </w:r>
      <w:r w:rsidRPr="00615B46">
        <w:rPr>
          <w:rFonts w:ascii="Cambria" w:hAnsi="Cambria" w:cs="Tahoma"/>
          <w:bCs/>
          <w:sz w:val="20"/>
          <w:szCs w:val="20"/>
          <w:lang w:val="pl-PL"/>
        </w:rPr>
        <w:t>e</w:t>
      </w:r>
      <w:r w:rsidRPr="00615B46">
        <w:rPr>
          <w:rFonts w:ascii="Cambria" w:hAnsi="Cambria" w:cs="Tahoma"/>
          <w:bCs/>
          <w:sz w:val="20"/>
          <w:szCs w:val="20"/>
        </w:rPr>
        <w:t>, sprzęt/podzesp</w:t>
      </w:r>
      <w:r w:rsidRPr="00615B46">
        <w:rPr>
          <w:rFonts w:ascii="Cambria" w:hAnsi="Cambria" w:cs="Tahoma"/>
          <w:bCs/>
          <w:sz w:val="20"/>
          <w:szCs w:val="20"/>
          <w:lang w:val="pl-PL"/>
        </w:rPr>
        <w:t>ół</w:t>
      </w:r>
      <w:r w:rsidRPr="00615B46">
        <w:rPr>
          <w:rFonts w:ascii="Cambria" w:hAnsi="Cambria" w:cs="Tahoma"/>
          <w:bCs/>
          <w:sz w:val="20"/>
          <w:szCs w:val="20"/>
        </w:rPr>
        <w:t>.</w:t>
      </w:r>
    </w:p>
    <w:p w14:paraId="44A8A097" w14:textId="77777777" w:rsidR="007C402F" w:rsidRPr="00615B46" w:rsidRDefault="007C402F" w:rsidP="007C402F">
      <w:pPr>
        <w:pStyle w:val="Akapitzlist"/>
        <w:numPr>
          <w:ilvl w:val="2"/>
          <w:numId w:val="22"/>
        </w:numPr>
        <w:jc w:val="both"/>
        <w:rPr>
          <w:rFonts w:ascii="Cambria" w:hAnsi="Cambria" w:cs="Tahoma"/>
          <w:bCs/>
          <w:sz w:val="20"/>
          <w:szCs w:val="20"/>
        </w:rPr>
      </w:pPr>
      <w:r w:rsidRPr="00615B46">
        <w:rPr>
          <w:rFonts w:ascii="Cambria" w:hAnsi="Cambria" w:cs="Tahoma"/>
          <w:bCs/>
          <w:sz w:val="20"/>
          <w:szCs w:val="20"/>
        </w:rPr>
        <w:t xml:space="preserve">W ramach udzielonej gwarancji Wykonawca zapewnia autoryzowany serwis techniczny i nie może odmówić wymiany niesprawnej części na nową, w przypadku, gdy jej naprawa nie gwarantuje prawidłowej pracy </w:t>
      </w:r>
      <w:bookmarkStart w:id="4" w:name="_Hlk24547227"/>
      <w:r w:rsidRPr="00615B46">
        <w:rPr>
          <w:rFonts w:ascii="Cambria" w:hAnsi="Cambria" w:cs="Tahoma"/>
          <w:bCs/>
          <w:sz w:val="20"/>
          <w:szCs w:val="20"/>
        </w:rPr>
        <w:t>wyposażeni</w:t>
      </w:r>
      <w:r w:rsidRPr="00615B46">
        <w:rPr>
          <w:rFonts w:ascii="Cambria" w:hAnsi="Cambria" w:cs="Tahoma"/>
          <w:bCs/>
          <w:sz w:val="20"/>
          <w:szCs w:val="20"/>
          <w:lang w:val="pl-PL"/>
        </w:rPr>
        <w:t>a</w:t>
      </w:r>
      <w:r w:rsidRPr="00615B46">
        <w:rPr>
          <w:rFonts w:ascii="Cambria" w:hAnsi="Cambria" w:cs="Tahoma"/>
          <w:bCs/>
          <w:sz w:val="20"/>
          <w:szCs w:val="20"/>
        </w:rPr>
        <w:t>, sprzęt</w:t>
      </w:r>
      <w:r w:rsidRPr="00615B46">
        <w:rPr>
          <w:rFonts w:ascii="Cambria" w:hAnsi="Cambria" w:cs="Tahoma"/>
          <w:bCs/>
          <w:sz w:val="20"/>
          <w:szCs w:val="20"/>
          <w:lang w:val="pl-PL"/>
        </w:rPr>
        <w:t>u</w:t>
      </w:r>
      <w:r w:rsidRPr="00615B46">
        <w:rPr>
          <w:rFonts w:ascii="Cambria" w:hAnsi="Cambria" w:cs="Tahoma"/>
          <w:bCs/>
          <w:sz w:val="20"/>
          <w:szCs w:val="20"/>
        </w:rPr>
        <w:t>/podzesp</w:t>
      </w:r>
      <w:r w:rsidRPr="00615B46">
        <w:rPr>
          <w:rFonts w:ascii="Cambria" w:hAnsi="Cambria" w:cs="Tahoma"/>
          <w:bCs/>
          <w:sz w:val="20"/>
          <w:szCs w:val="20"/>
          <w:lang w:val="pl-PL"/>
        </w:rPr>
        <w:t>ołu</w:t>
      </w:r>
    </w:p>
    <w:p w14:paraId="1425A1BE" w14:textId="3CC98B0B" w:rsidR="007C402F" w:rsidRPr="00615B46" w:rsidRDefault="007C402F" w:rsidP="007C402F">
      <w:pPr>
        <w:pStyle w:val="Akapitzlist"/>
        <w:numPr>
          <w:ilvl w:val="2"/>
          <w:numId w:val="22"/>
        </w:numPr>
        <w:jc w:val="both"/>
        <w:rPr>
          <w:rFonts w:ascii="Cambria" w:hAnsi="Cambria" w:cs="Tahoma"/>
          <w:bCs/>
          <w:sz w:val="20"/>
          <w:szCs w:val="20"/>
        </w:rPr>
      </w:pPr>
      <w:r w:rsidRPr="00615B46">
        <w:rPr>
          <w:rFonts w:ascii="Cambria" w:hAnsi="Cambria" w:cs="Tahoma"/>
          <w:bCs/>
          <w:sz w:val="20"/>
          <w:szCs w:val="20"/>
        </w:rPr>
        <w:t xml:space="preserve">Czas reakcji serwisu (fizyczne stawienie się serwisanta w miejscu zainstalowania sprzętu i podjęcie czynności zmierzających do naprawy sprzętu) max w ciągu </w:t>
      </w:r>
      <w:r w:rsidRPr="00615B46">
        <w:rPr>
          <w:rFonts w:ascii="Cambria" w:hAnsi="Cambria" w:cs="Tahoma"/>
          <w:bCs/>
          <w:sz w:val="20"/>
          <w:szCs w:val="20"/>
          <w:lang w:val="pl-PL"/>
        </w:rPr>
        <w:t>72</w:t>
      </w:r>
      <w:r w:rsidRPr="00615B46">
        <w:rPr>
          <w:rFonts w:ascii="Cambria" w:hAnsi="Cambria" w:cs="Tahoma"/>
          <w:bCs/>
          <w:sz w:val="20"/>
          <w:szCs w:val="20"/>
        </w:rPr>
        <w:t xml:space="preserve"> godzin (pełne godziny)</w:t>
      </w:r>
      <w:r w:rsidR="003D0929">
        <w:rPr>
          <w:rFonts w:ascii="Cambria" w:hAnsi="Cambria" w:cs="Tahoma"/>
          <w:bCs/>
          <w:sz w:val="20"/>
          <w:szCs w:val="20"/>
          <w:lang w:val="pl-PL"/>
        </w:rPr>
        <w:t xml:space="preserve"> </w:t>
      </w:r>
      <w:bookmarkStart w:id="5" w:name="_Hlk47615631"/>
      <w:r w:rsidR="003D0929">
        <w:rPr>
          <w:rFonts w:ascii="Cambria" w:hAnsi="Cambria" w:cs="Tahoma"/>
          <w:bCs/>
          <w:sz w:val="20"/>
          <w:szCs w:val="20"/>
          <w:lang w:val="pl-PL"/>
        </w:rPr>
        <w:t>– o ile nie jest to szczegółowo opisane w Załączniku nr 1 do SIWZ -opis przedmiotu zamówienia</w:t>
      </w:r>
      <w:bookmarkEnd w:id="5"/>
      <w:r w:rsidR="003D0929">
        <w:rPr>
          <w:rFonts w:ascii="Cambria" w:hAnsi="Cambria" w:cs="Tahoma"/>
          <w:bCs/>
          <w:sz w:val="20"/>
          <w:szCs w:val="20"/>
          <w:lang w:val="pl-PL"/>
        </w:rPr>
        <w:t>,</w:t>
      </w:r>
      <w:r w:rsidRPr="00615B46">
        <w:rPr>
          <w:rFonts w:ascii="Cambria" w:hAnsi="Cambria" w:cs="Tahoma"/>
          <w:bCs/>
          <w:sz w:val="20"/>
          <w:szCs w:val="20"/>
        </w:rPr>
        <w:t xml:space="preserve"> licząc od </w:t>
      </w:r>
      <w:r w:rsidRPr="00615B46">
        <w:rPr>
          <w:rFonts w:ascii="Cambria" w:hAnsi="Cambria" w:cs="Tahoma"/>
          <w:bCs/>
          <w:sz w:val="20"/>
          <w:szCs w:val="20"/>
          <w:lang w:val="pl-PL"/>
        </w:rPr>
        <w:t xml:space="preserve">daty i godziny </w:t>
      </w:r>
      <w:r w:rsidRPr="00615B46">
        <w:rPr>
          <w:rFonts w:ascii="Cambria" w:hAnsi="Cambria" w:cs="Tahoma"/>
          <w:bCs/>
          <w:sz w:val="20"/>
          <w:szCs w:val="20"/>
        </w:rPr>
        <w:t>zgłoszenia awarii</w:t>
      </w:r>
      <w:r w:rsidRPr="00615B46">
        <w:rPr>
          <w:rFonts w:ascii="Cambria" w:hAnsi="Cambria" w:cs="Tahoma"/>
          <w:bCs/>
          <w:sz w:val="20"/>
          <w:szCs w:val="20"/>
          <w:lang w:val="pl-PL"/>
        </w:rPr>
        <w:t xml:space="preserve"> w sposób określony w umowie</w:t>
      </w:r>
      <w:r w:rsidRPr="00615B46">
        <w:rPr>
          <w:rFonts w:ascii="Cambria" w:hAnsi="Cambria" w:cs="Tahoma"/>
          <w:bCs/>
          <w:sz w:val="20"/>
          <w:szCs w:val="20"/>
        </w:rPr>
        <w:t>.</w:t>
      </w:r>
      <w:bookmarkEnd w:id="4"/>
    </w:p>
    <w:p w14:paraId="02BAA42F" w14:textId="435D3D91" w:rsidR="007C402F" w:rsidRPr="00615B46" w:rsidRDefault="007C402F" w:rsidP="007C402F">
      <w:pPr>
        <w:pStyle w:val="Akapitzlist"/>
        <w:numPr>
          <w:ilvl w:val="2"/>
          <w:numId w:val="22"/>
        </w:numPr>
        <w:jc w:val="both"/>
        <w:rPr>
          <w:rFonts w:ascii="Cambria" w:hAnsi="Cambria" w:cs="Tahoma"/>
          <w:bCs/>
          <w:sz w:val="20"/>
          <w:szCs w:val="20"/>
        </w:rPr>
      </w:pPr>
      <w:r w:rsidRPr="00615B46">
        <w:rPr>
          <w:rFonts w:ascii="Cambria" w:hAnsi="Cambria" w:cs="Tahoma"/>
          <w:bCs/>
          <w:sz w:val="20"/>
          <w:szCs w:val="20"/>
        </w:rPr>
        <w:t xml:space="preserve">Inne wymagania: 1) Bezpłatna dostawa, instalacja, uruchomienie, testowanie i włączenie do eksploatacji; 2) Instrukcja obsługi w jęz. polskim w wersji drukowanej </w:t>
      </w:r>
      <w:r w:rsidRPr="00615B46">
        <w:rPr>
          <w:rFonts w:ascii="Cambria" w:hAnsi="Cambria" w:cs="Tahoma"/>
          <w:bCs/>
          <w:sz w:val="20"/>
          <w:szCs w:val="20"/>
          <w:lang w:val="pl-PL"/>
        </w:rPr>
        <w:t>lub</w:t>
      </w:r>
      <w:r w:rsidRPr="00615B46">
        <w:rPr>
          <w:rFonts w:ascii="Cambria" w:hAnsi="Cambria" w:cs="Tahoma"/>
          <w:bCs/>
          <w:sz w:val="20"/>
          <w:szCs w:val="20"/>
        </w:rPr>
        <w:t xml:space="preserve"> elektronicznej;</w:t>
      </w:r>
      <w:r w:rsidR="00F35842">
        <w:rPr>
          <w:rFonts w:ascii="Cambria" w:hAnsi="Cambria" w:cs="Tahoma"/>
          <w:bCs/>
          <w:sz w:val="20"/>
          <w:szCs w:val="20"/>
          <w:lang w:val="pl-PL"/>
        </w:rPr>
        <w:t xml:space="preserve"> 3) Karta katalogowa lub </w:t>
      </w:r>
      <w:r w:rsidR="00FA6D80">
        <w:rPr>
          <w:rFonts w:ascii="Cambria" w:hAnsi="Cambria" w:cs="Tahoma"/>
          <w:bCs/>
          <w:sz w:val="20"/>
          <w:szCs w:val="20"/>
          <w:lang w:val="pl-PL"/>
        </w:rPr>
        <w:t xml:space="preserve">karta </w:t>
      </w:r>
      <w:r w:rsidR="00F35842">
        <w:rPr>
          <w:rFonts w:ascii="Cambria" w:hAnsi="Cambria" w:cs="Tahoma"/>
          <w:bCs/>
          <w:sz w:val="20"/>
          <w:szCs w:val="20"/>
          <w:lang w:val="pl-PL"/>
        </w:rPr>
        <w:t>produktu.</w:t>
      </w:r>
    </w:p>
    <w:p w14:paraId="4D394E5A" w14:textId="77777777" w:rsidR="007C402F" w:rsidRPr="00615B46" w:rsidRDefault="007C402F" w:rsidP="007C402F">
      <w:pPr>
        <w:pStyle w:val="Akapitzlist"/>
        <w:numPr>
          <w:ilvl w:val="2"/>
          <w:numId w:val="22"/>
        </w:numPr>
        <w:jc w:val="both"/>
        <w:rPr>
          <w:rFonts w:ascii="Cambria" w:hAnsi="Cambria" w:cs="Tahoma"/>
          <w:bCs/>
          <w:sz w:val="20"/>
          <w:szCs w:val="20"/>
        </w:rPr>
      </w:pPr>
      <w:r w:rsidRPr="00615B46">
        <w:rPr>
          <w:rFonts w:ascii="Cambria" w:eastAsia="Verdana" w:hAnsi="Cambria" w:cs="Tahoma"/>
          <w:sz w:val="20"/>
          <w:szCs w:val="20"/>
        </w:rPr>
        <w:lastRenderedPageBreak/>
        <w:t>Karta gwarancyjna dostarczana przez wykonawcę nie może nakładać na Zamawiającego dodatkowych zobowiązań finansowych i materialnych, które by uzależniały uprawnienia do udzielonej gwarancji.</w:t>
      </w:r>
    </w:p>
    <w:p w14:paraId="2A7FC424" w14:textId="77777777" w:rsidR="007C402F" w:rsidRPr="00DE411A" w:rsidRDefault="007C402F" w:rsidP="007C402F">
      <w:pPr>
        <w:pStyle w:val="Tekstpodstawowy33"/>
        <w:suppressAutoHyphens w:val="0"/>
        <w:spacing w:after="0" w:line="276" w:lineRule="auto"/>
        <w:ind w:left="426" w:hanging="426"/>
        <w:jc w:val="both"/>
        <w:rPr>
          <w:rFonts w:ascii="Cambria" w:hAnsi="Cambria" w:cs="Cambria"/>
          <w:b/>
          <w:bCs/>
          <w:sz w:val="20"/>
          <w:szCs w:val="20"/>
        </w:rPr>
      </w:pPr>
      <w:r w:rsidRPr="00615B46">
        <w:rPr>
          <w:rFonts w:ascii="Cambria" w:hAnsi="Cambria" w:cs="Cambria"/>
          <w:b/>
          <w:bCs/>
          <w:sz w:val="20"/>
          <w:szCs w:val="20"/>
        </w:rPr>
        <w:t>3.</w:t>
      </w:r>
      <w:r w:rsidRPr="00615B46">
        <w:rPr>
          <w:rFonts w:ascii="Cambria" w:hAnsi="Cambria" w:cs="Cambria"/>
          <w:b/>
          <w:bCs/>
          <w:sz w:val="20"/>
          <w:szCs w:val="20"/>
          <w:lang w:val="pl-PL"/>
        </w:rPr>
        <w:t>5</w:t>
      </w:r>
      <w:r w:rsidRPr="00615B46">
        <w:rPr>
          <w:rFonts w:ascii="Cambria" w:hAnsi="Cambria" w:cs="Cambria"/>
          <w:bCs/>
          <w:sz w:val="20"/>
          <w:szCs w:val="20"/>
        </w:rPr>
        <w:t xml:space="preserve"> </w:t>
      </w:r>
      <w:r w:rsidRPr="00615B46">
        <w:rPr>
          <w:rFonts w:ascii="Cambria" w:hAnsi="Cambria" w:cs="Cambria"/>
          <w:iCs/>
          <w:sz w:val="20"/>
          <w:szCs w:val="20"/>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Na Wykonawcy spoczywa </w:t>
      </w:r>
      <w:r w:rsidRPr="00DE411A">
        <w:rPr>
          <w:rFonts w:ascii="Cambria" w:hAnsi="Cambria" w:cs="Cambria"/>
          <w:iCs/>
          <w:sz w:val="20"/>
          <w:szCs w:val="20"/>
        </w:rPr>
        <w:t>ciężar wskazania „równoważności”.</w:t>
      </w:r>
    </w:p>
    <w:p w14:paraId="029463B6" w14:textId="77777777" w:rsidR="007C402F" w:rsidRPr="00DE411A" w:rsidRDefault="007C402F" w:rsidP="007C402F">
      <w:pPr>
        <w:pStyle w:val="Listapunktowana1"/>
        <w:numPr>
          <w:ilvl w:val="0"/>
          <w:numId w:val="0"/>
        </w:numPr>
        <w:spacing w:line="276" w:lineRule="auto"/>
        <w:jc w:val="both"/>
        <w:rPr>
          <w:rFonts w:ascii="Cambria" w:hAnsi="Cambria" w:cs="Cambria"/>
          <w:bCs/>
          <w:sz w:val="20"/>
        </w:rPr>
      </w:pPr>
    </w:p>
    <w:p w14:paraId="11C1ED4D" w14:textId="77777777" w:rsidR="007C402F" w:rsidRPr="00DE411A" w:rsidRDefault="007C402F" w:rsidP="007C402F">
      <w:pPr>
        <w:pStyle w:val="Listapunktowana1"/>
        <w:numPr>
          <w:ilvl w:val="0"/>
          <w:numId w:val="0"/>
        </w:numPr>
        <w:spacing w:line="276" w:lineRule="auto"/>
        <w:ind w:left="426" w:hanging="426"/>
        <w:jc w:val="both"/>
        <w:rPr>
          <w:rFonts w:ascii="Cambria" w:hAnsi="Cambria" w:cs="Cambria"/>
          <w:b/>
          <w:sz w:val="20"/>
        </w:rPr>
      </w:pPr>
      <w:r w:rsidRPr="00DE411A">
        <w:rPr>
          <w:rFonts w:ascii="Cambria" w:hAnsi="Cambria" w:cs="Cambria"/>
          <w:b/>
          <w:bCs/>
          <w:sz w:val="20"/>
        </w:rPr>
        <w:t xml:space="preserve">3.6  </w:t>
      </w:r>
      <w:r w:rsidRPr="00DE411A">
        <w:rPr>
          <w:rFonts w:ascii="Cambria" w:hAnsi="Cambria" w:cs="Cambria"/>
          <w:bCs/>
          <w:sz w:val="20"/>
        </w:rPr>
        <w:t xml:space="preserve">Wspólny Słownik; </w:t>
      </w:r>
      <w:r w:rsidRPr="00DE411A">
        <w:rPr>
          <w:rFonts w:ascii="Cambria" w:hAnsi="Cambria" w:cs="Cambria"/>
          <w:b/>
          <w:sz w:val="20"/>
        </w:rPr>
        <w:t xml:space="preserve">Kod CPV:  </w:t>
      </w:r>
    </w:p>
    <w:p w14:paraId="2FA8C7E0" w14:textId="291127DC" w:rsidR="007B1C75" w:rsidRDefault="007C402F" w:rsidP="007C402F">
      <w:pPr>
        <w:spacing w:before="120"/>
        <w:ind w:left="425"/>
        <w:rPr>
          <w:rFonts w:ascii="Cambria" w:hAnsi="Cambria"/>
          <w:b/>
          <w:bCs/>
          <w:sz w:val="20"/>
          <w:szCs w:val="20"/>
          <w:shd w:val="clear" w:color="auto" w:fill="FFFFFF"/>
        </w:rPr>
      </w:pPr>
      <w:r w:rsidRPr="00DE411A">
        <w:rPr>
          <w:rFonts w:ascii="Cambria" w:hAnsi="Cambria"/>
          <w:b/>
          <w:bCs/>
          <w:sz w:val="20"/>
          <w:szCs w:val="20"/>
          <w:shd w:val="clear" w:color="auto" w:fill="FFFFFF"/>
        </w:rPr>
        <w:t>33100000-</w:t>
      </w:r>
      <w:r w:rsidR="007B1C75" w:rsidRPr="00DE411A">
        <w:rPr>
          <w:rFonts w:ascii="Cambria" w:hAnsi="Cambria"/>
          <w:b/>
          <w:bCs/>
          <w:sz w:val="20"/>
          <w:szCs w:val="20"/>
          <w:shd w:val="clear" w:color="auto" w:fill="FFFFFF"/>
        </w:rPr>
        <w:t>1</w:t>
      </w:r>
      <w:r w:rsidRPr="00DE411A">
        <w:rPr>
          <w:rFonts w:ascii="Cambria" w:hAnsi="Cambria"/>
          <w:b/>
          <w:bCs/>
          <w:sz w:val="20"/>
          <w:szCs w:val="20"/>
          <w:shd w:val="clear" w:color="auto" w:fill="FFFFFF"/>
        </w:rPr>
        <w:t xml:space="preserve"> </w:t>
      </w:r>
      <w:r w:rsidR="004D5AA8">
        <w:rPr>
          <w:rFonts w:ascii="Cambria" w:hAnsi="Cambria"/>
          <w:b/>
          <w:bCs/>
          <w:sz w:val="20"/>
          <w:szCs w:val="20"/>
          <w:shd w:val="clear" w:color="auto" w:fill="FFFFFF"/>
        </w:rPr>
        <w:t xml:space="preserve"> </w:t>
      </w:r>
      <w:r w:rsidRPr="00DE411A">
        <w:rPr>
          <w:rFonts w:ascii="Cambria" w:hAnsi="Cambria"/>
          <w:b/>
          <w:bCs/>
          <w:sz w:val="20"/>
          <w:szCs w:val="20"/>
          <w:shd w:val="clear" w:color="auto" w:fill="FFFFFF"/>
        </w:rPr>
        <w:t xml:space="preserve">Urządzenia medyczne </w:t>
      </w:r>
    </w:p>
    <w:p w14:paraId="7AA7974E" w14:textId="626A74D6" w:rsidR="004D5AA8" w:rsidRPr="00DE411A" w:rsidRDefault="004D5AA8" w:rsidP="004D5AA8">
      <w:pPr>
        <w:ind w:left="425"/>
        <w:rPr>
          <w:rFonts w:ascii="Cambria" w:hAnsi="Cambria"/>
          <w:b/>
          <w:bCs/>
          <w:sz w:val="20"/>
          <w:szCs w:val="20"/>
          <w:shd w:val="clear" w:color="auto" w:fill="FFFFFF"/>
        </w:rPr>
      </w:pPr>
      <w:r>
        <w:rPr>
          <w:rFonts w:ascii="Cambria" w:hAnsi="Cambria"/>
          <w:b/>
          <w:bCs/>
          <w:sz w:val="20"/>
          <w:szCs w:val="20"/>
          <w:shd w:val="clear" w:color="auto" w:fill="FFFFFF"/>
        </w:rPr>
        <w:t xml:space="preserve">33192120-9  </w:t>
      </w:r>
      <w:r w:rsidRPr="004D5AA8">
        <w:rPr>
          <w:rFonts w:ascii="Cambria" w:hAnsi="Cambria"/>
          <w:b/>
          <w:bCs/>
          <w:sz w:val="20"/>
          <w:szCs w:val="20"/>
          <w:shd w:val="clear" w:color="auto" w:fill="FFFFFF"/>
        </w:rPr>
        <w:t>Łóżka szpitalne</w:t>
      </w:r>
    </w:p>
    <w:p w14:paraId="7B089007" w14:textId="056FC06B" w:rsidR="007C402F" w:rsidRPr="00DE411A" w:rsidRDefault="007B1C75" w:rsidP="004D5AA8">
      <w:pPr>
        <w:pStyle w:val="Listapunktowana1"/>
        <w:numPr>
          <w:ilvl w:val="0"/>
          <w:numId w:val="0"/>
        </w:numPr>
        <w:spacing w:line="276" w:lineRule="auto"/>
        <w:ind w:firstLine="426"/>
        <w:jc w:val="both"/>
        <w:rPr>
          <w:rFonts w:ascii="Cambria" w:eastAsia="Calibri" w:hAnsi="Cambria"/>
          <w:b/>
          <w:bCs/>
          <w:sz w:val="20"/>
          <w:shd w:val="clear" w:color="auto" w:fill="FFFFFF"/>
        </w:rPr>
      </w:pPr>
      <w:r w:rsidRPr="00DE411A">
        <w:rPr>
          <w:rFonts w:ascii="Cambria" w:eastAsia="Calibri" w:hAnsi="Cambria"/>
          <w:b/>
          <w:bCs/>
          <w:sz w:val="20"/>
          <w:shd w:val="clear" w:color="auto" w:fill="FFFFFF"/>
        </w:rPr>
        <w:t>39512000-4  Bielizna pościelowa</w:t>
      </w:r>
    </w:p>
    <w:p w14:paraId="2A500B8F" w14:textId="78137334" w:rsidR="007B1C75" w:rsidRPr="00DE411A" w:rsidRDefault="00343C5D" w:rsidP="004D5AA8">
      <w:pPr>
        <w:pStyle w:val="Listapunktowana1"/>
        <w:numPr>
          <w:ilvl w:val="0"/>
          <w:numId w:val="0"/>
        </w:numPr>
        <w:spacing w:line="276" w:lineRule="auto"/>
        <w:ind w:firstLine="426"/>
        <w:jc w:val="both"/>
        <w:rPr>
          <w:rFonts w:ascii="Cambria" w:hAnsi="Cambria" w:cs="Cambria"/>
          <w:b/>
          <w:sz w:val="20"/>
        </w:rPr>
      </w:pPr>
      <w:r w:rsidRPr="00DE411A">
        <w:rPr>
          <w:rFonts w:ascii="Cambria" w:hAnsi="Cambria" w:cs="Cambria"/>
          <w:b/>
          <w:sz w:val="20"/>
        </w:rPr>
        <w:t>33182000-9</w:t>
      </w:r>
      <w:r w:rsidR="004D5AA8">
        <w:rPr>
          <w:rFonts w:ascii="Cambria" w:hAnsi="Cambria" w:cs="Cambria"/>
          <w:b/>
          <w:sz w:val="20"/>
        </w:rPr>
        <w:t xml:space="preserve">  </w:t>
      </w:r>
      <w:r w:rsidRPr="00DE411A">
        <w:rPr>
          <w:rFonts w:ascii="Cambria" w:hAnsi="Cambria" w:cs="Cambria"/>
          <w:b/>
          <w:sz w:val="20"/>
        </w:rPr>
        <w:t>Urządzenia do wspomagania serca</w:t>
      </w:r>
    </w:p>
    <w:p w14:paraId="7F4DCC0B" w14:textId="77777777" w:rsidR="00343C5D" w:rsidRPr="00DE411A" w:rsidRDefault="00343C5D" w:rsidP="00343C5D">
      <w:pPr>
        <w:pStyle w:val="Listapunktowana1"/>
        <w:numPr>
          <w:ilvl w:val="0"/>
          <w:numId w:val="0"/>
        </w:numPr>
        <w:spacing w:line="276" w:lineRule="auto"/>
        <w:ind w:firstLine="426"/>
        <w:jc w:val="both"/>
        <w:rPr>
          <w:rFonts w:ascii="Cambria" w:hAnsi="Cambria" w:cs="Cambria"/>
          <w:b/>
          <w:sz w:val="20"/>
        </w:rPr>
      </w:pPr>
    </w:p>
    <w:p w14:paraId="128A5DF2" w14:textId="77777777" w:rsidR="007C402F" w:rsidRPr="00DE411A" w:rsidRDefault="007C402F" w:rsidP="007C402F">
      <w:pPr>
        <w:pStyle w:val="NormalnyWeb"/>
        <w:numPr>
          <w:ilvl w:val="0"/>
          <w:numId w:val="10"/>
        </w:numPr>
        <w:spacing w:before="0" w:after="0" w:line="276" w:lineRule="auto"/>
        <w:rPr>
          <w:rFonts w:ascii="Cambria" w:hAnsi="Cambria" w:cs="Cambria"/>
          <w:b/>
          <w:bCs/>
          <w:sz w:val="20"/>
          <w:szCs w:val="20"/>
        </w:rPr>
      </w:pPr>
      <w:bookmarkStart w:id="6" w:name="_Hlk25932174"/>
      <w:r w:rsidRPr="00DE411A">
        <w:rPr>
          <w:rFonts w:ascii="Cambria" w:hAnsi="Cambria" w:cs="Cambria"/>
          <w:b/>
          <w:bCs/>
          <w:sz w:val="20"/>
          <w:szCs w:val="20"/>
          <w:u w:val="single"/>
        </w:rPr>
        <w:t>Zamawiający dopuszcza składanie ofert częściowych.</w:t>
      </w:r>
    </w:p>
    <w:p w14:paraId="6142DB10" w14:textId="77777777" w:rsidR="007C402F" w:rsidRPr="00615B46" w:rsidRDefault="007C402F" w:rsidP="007C402F">
      <w:pPr>
        <w:pStyle w:val="NormalnyWeb"/>
        <w:spacing w:before="0" w:after="0" w:line="276" w:lineRule="auto"/>
        <w:ind w:left="360"/>
        <w:rPr>
          <w:rFonts w:ascii="Cambria" w:hAnsi="Cambria" w:cs="Cambria"/>
          <w:b/>
          <w:bCs/>
          <w:sz w:val="20"/>
          <w:szCs w:val="20"/>
        </w:rPr>
      </w:pPr>
      <w:r w:rsidRPr="00615B46">
        <w:rPr>
          <w:rFonts w:ascii="Cambria" w:hAnsi="Cambria" w:cs="Cambria"/>
          <w:b/>
          <w:bCs/>
          <w:sz w:val="20"/>
          <w:szCs w:val="20"/>
        </w:rPr>
        <w:t>Zamówienie zostało podzielone na 8 Zadań opisanych w pkt. 3.1 SIWZ</w:t>
      </w:r>
    </w:p>
    <w:p w14:paraId="5CDADFF5" w14:textId="3B04E279" w:rsidR="007C402F" w:rsidRDefault="007C402F" w:rsidP="007C402F">
      <w:pPr>
        <w:pStyle w:val="NormalnyWeb"/>
        <w:spacing w:before="0" w:after="0" w:line="276" w:lineRule="auto"/>
        <w:ind w:left="360"/>
        <w:rPr>
          <w:rFonts w:ascii="Cambria" w:hAnsi="Cambria" w:cs="Cambria"/>
          <w:b/>
          <w:bCs/>
          <w:sz w:val="20"/>
          <w:szCs w:val="20"/>
        </w:rPr>
      </w:pPr>
      <w:r w:rsidRPr="00615B46">
        <w:rPr>
          <w:rFonts w:ascii="Cambria" w:hAnsi="Cambria" w:cs="Cambria"/>
          <w:b/>
          <w:bCs/>
          <w:sz w:val="20"/>
          <w:szCs w:val="20"/>
        </w:rPr>
        <w:t xml:space="preserve">Wykonawca może złożyć ofertę na dowolną ilość zadań. </w:t>
      </w:r>
    </w:p>
    <w:p w14:paraId="45711B91" w14:textId="77777777" w:rsidR="00F35842" w:rsidRPr="00615B46" w:rsidRDefault="00F35842" w:rsidP="007C402F">
      <w:pPr>
        <w:pStyle w:val="NormalnyWeb"/>
        <w:spacing w:before="0" w:after="0" w:line="276" w:lineRule="auto"/>
        <w:ind w:left="360"/>
        <w:rPr>
          <w:rFonts w:ascii="Cambria" w:hAnsi="Cambria" w:cs="Cambria"/>
          <w:b/>
          <w:bCs/>
          <w:sz w:val="20"/>
          <w:szCs w:val="20"/>
        </w:rPr>
      </w:pPr>
    </w:p>
    <w:bookmarkEnd w:id="6"/>
    <w:p w14:paraId="53CEB077" w14:textId="0F4CF5A9" w:rsidR="007C402F" w:rsidRPr="00F35842" w:rsidRDefault="007C402F" w:rsidP="007C402F">
      <w:pPr>
        <w:pStyle w:val="NormalnyWeb"/>
        <w:numPr>
          <w:ilvl w:val="0"/>
          <w:numId w:val="10"/>
        </w:numPr>
        <w:spacing w:before="0" w:after="0" w:line="276" w:lineRule="auto"/>
        <w:rPr>
          <w:rFonts w:ascii="Cambria" w:hAnsi="Cambria" w:cs="Cambria"/>
          <w:b/>
          <w:bCs/>
          <w:sz w:val="20"/>
          <w:szCs w:val="20"/>
          <w:u w:val="single"/>
        </w:rPr>
      </w:pPr>
      <w:r w:rsidRPr="00615B46">
        <w:rPr>
          <w:rFonts w:ascii="Cambria" w:hAnsi="Cambria" w:cs="Cambria"/>
          <w:b/>
          <w:bCs/>
          <w:sz w:val="20"/>
          <w:szCs w:val="20"/>
          <w:u w:val="single"/>
        </w:rPr>
        <w:t>Zamawiający nie dopuszcza składania ofert wariantowych</w:t>
      </w:r>
      <w:r w:rsidRPr="00615B46">
        <w:rPr>
          <w:rFonts w:ascii="Cambria" w:hAnsi="Cambria" w:cs="Cambria"/>
          <w:b/>
          <w:iCs/>
          <w:sz w:val="20"/>
          <w:szCs w:val="20"/>
          <w:u w:val="single"/>
        </w:rPr>
        <w:t>.</w:t>
      </w:r>
    </w:p>
    <w:p w14:paraId="167912AA" w14:textId="77777777" w:rsidR="00F35842" w:rsidRPr="00615B46" w:rsidRDefault="00F35842" w:rsidP="00F35842">
      <w:pPr>
        <w:pStyle w:val="NormalnyWeb"/>
        <w:spacing w:before="0" w:after="0" w:line="276" w:lineRule="auto"/>
        <w:ind w:left="360"/>
        <w:rPr>
          <w:rFonts w:ascii="Cambria" w:hAnsi="Cambria" w:cs="Cambria"/>
          <w:b/>
          <w:bCs/>
          <w:sz w:val="20"/>
          <w:szCs w:val="20"/>
          <w:u w:val="single"/>
        </w:rPr>
      </w:pPr>
    </w:p>
    <w:p w14:paraId="3B54A5BD" w14:textId="206AB828" w:rsidR="007C402F" w:rsidRPr="00F35842" w:rsidRDefault="007C402F" w:rsidP="007C402F">
      <w:pPr>
        <w:pStyle w:val="NormalnyWeb"/>
        <w:numPr>
          <w:ilvl w:val="0"/>
          <w:numId w:val="10"/>
        </w:numPr>
        <w:spacing w:before="0" w:after="0" w:line="276" w:lineRule="auto"/>
        <w:rPr>
          <w:rFonts w:ascii="Cambria" w:hAnsi="Cambria" w:cs="Cambria"/>
          <w:b/>
          <w:bCs/>
          <w:sz w:val="20"/>
          <w:szCs w:val="20"/>
          <w:u w:val="single"/>
        </w:rPr>
      </w:pPr>
      <w:r w:rsidRPr="00615B46">
        <w:rPr>
          <w:rFonts w:ascii="Cambria" w:hAnsi="Cambria" w:cs="Cambria"/>
          <w:b/>
          <w:bCs/>
          <w:sz w:val="20"/>
          <w:szCs w:val="20"/>
          <w:u w:val="single"/>
        </w:rPr>
        <w:t>Zamawiający</w:t>
      </w:r>
      <w:r w:rsidRPr="00615B46">
        <w:rPr>
          <w:rFonts w:ascii="Cambria" w:hAnsi="Cambria" w:cs="Cambria"/>
          <w:b/>
          <w:bCs/>
          <w:iCs/>
          <w:sz w:val="20"/>
          <w:szCs w:val="20"/>
          <w:u w:val="single"/>
        </w:rPr>
        <w:t xml:space="preserve"> nie zamierza zawierać umowy ramowej.</w:t>
      </w:r>
    </w:p>
    <w:p w14:paraId="6A9CE8A0" w14:textId="77777777" w:rsidR="00F35842" w:rsidRPr="00615B46" w:rsidRDefault="00F35842" w:rsidP="00F35842">
      <w:pPr>
        <w:pStyle w:val="NormalnyWeb"/>
        <w:spacing w:before="0" w:after="0" w:line="276" w:lineRule="auto"/>
        <w:rPr>
          <w:rFonts w:ascii="Cambria" w:hAnsi="Cambria" w:cs="Cambria"/>
          <w:b/>
          <w:bCs/>
          <w:sz w:val="20"/>
          <w:szCs w:val="20"/>
          <w:u w:val="single"/>
        </w:rPr>
      </w:pPr>
    </w:p>
    <w:p w14:paraId="39671BB4" w14:textId="523B615E" w:rsidR="007C402F" w:rsidRPr="00F35842" w:rsidRDefault="007C402F" w:rsidP="007C402F">
      <w:pPr>
        <w:pStyle w:val="NormalnyWeb"/>
        <w:numPr>
          <w:ilvl w:val="0"/>
          <w:numId w:val="10"/>
        </w:numPr>
        <w:spacing w:before="0" w:after="0" w:line="276" w:lineRule="auto"/>
        <w:rPr>
          <w:rFonts w:ascii="Cambria" w:hAnsi="Cambria" w:cs="Cambria"/>
          <w:sz w:val="20"/>
          <w:szCs w:val="20"/>
        </w:rPr>
      </w:pPr>
      <w:r w:rsidRPr="00615B46">
        <w:rPr>
          <w:rFonts w:ascii="Cambria" w:hAnsi="Cambria" w:cs="Cambria"/>
          <w:b/>
          <w:bCs/>
          <w:sz w:val="20"/>
          <w:szCs w:val="20"/>
          <w:u w:val="single"/>
        </w:rPr>
        <w:t>Zamawiający</w:t>
      </w:r>
      <w:r w:rsidRPr="00615B46">
        <w:rPr>
          <w:rFonts w:ascii="Cambria" w:hAnsi="Cambria" w:cs="Cambria"/>
          <w:b/>
          <w:bCs/>
          <w:iCs/>
          <w:sz w:val="20"/>
          <w:szCs w:val="20"/>
          <w:u w:val="single"/>
        </w:rPr>
        <w:t xml:space="preserve"> nie przewiduje aukcji elektronicznej.</w:t>
      </w:r>
    </w:p>
    <w:p w14:paraId="4B13432A" w14:textId="77777777" w:rsidR="00F35842" w:rsidRPr="00615B46" w:rsidRDefault="00F35842" w:rsidP="00F35842">
      <w:pPr>
        <w:pStyle w:val="NormalnyWeb"/>
        <w:spacing w:before="0" w:after="0" w:line="276" w:lineRule="auto"/>
        <w:ind w:left="360"/>
        <w:rPr>
          <w:rFonts w:ascii="Cambria" w:hAnsi="Cambria" w:cs="Cambria"/>
          <w:sz w:val="20"/>
          <w:szCs w:val="20"/>
        </w:rPr>
      </w:pPr>
    </w:p>
    <w:p w14:paraId="439E8C47" w14:textId="77777777" w:rsidR="007C402F" w:rsidRPr="00615B46" w:rsidRDefault="007C402F" w:rsidP="007C402F">
      <w:pPr>
        <w:pStyle w:val="NormalnyWeb"/>
        <w:numPr>
          <w:ilvl w:val="0"/>
          <w:numId w:val="10"/>
        </w:numPr>
        <w:spacing w:before="0" w:after="0" w:line="276" w:lineRule="auto"/>
        <w:rPr>
          <w:rFonts w:ascii="Cambria" w:hAnsi="Cambria" w:cs="Cambria"/>
          <w:sz w:val="20"/>
          <w:szCs w:val="20"/>
        </w:rPr>
      </w:pPr>
      <w:r w:rsidRPr="00615B46">
        <w:rPr>
          <w:rFonts w:ascii="Cambria" w:hAnsi="Cambria" w:cs="Cambria"/>
          <w:sz w:val="20"/>
          <w:szCs w:val="20"/>
          <w:u w:val="single"/>
        </w:rPr>
        <w:t>Termin i miejsce wykonania przedmiotu zamówienia</w:t>
      </w:r>
    </w:p>
    <w:p w14:paraId="34784900" w14:textId="5AF2ED04" w:rsidR="007C402F" w:rsidRPr="00DE411A" w:rsidRDefault="007C402F" w:rsidP="007C402F">
      <w:pPr>
        <w:pStyle w:val="Tekstpodstawowy"/>
        <w:numPr>
          <w:ilvl w:val="1"/>
          <w:numId w:val="10"/>
        </w:numPr>
        <w:spacing w:line="276" w:lineRule="auto"/>
        <w:jc w:val="both"/>
        <w:rPr>
          <w:rFonts w:ascii="Cambria" w:hAnsi="Cambria" w:cs="Tahoma"/>
          <w:b/>
          <w:bCs/>
          <w:sz w:val="20"/>
          <w:szCs w:val="20"/>
        </w:rPr>
      </w:pPr>
      <w:bookmarkStart w:id="7" w:name="_Hlk25932274"/>
      <w:r w:rsidRPr="00DE411A">
        <w:rPr>
          <w:rFonts w:ascii="Cambria" w:hAnsi="Cambria" w:cs="Tahoma"/>
          <w:b/>
          <w:bCs/>
          <w:sz w:val="20"/>
          <w:szCs w:val="20"/>
        </w:rPr>
        <w:t xml:space="preserve">Wymagany termin realizacji zamówienia licząc od dnia podpisania umowy. </w:t>
      </w:r>
    </w:p>
    <w:tbl>
      <w:tblPr>
        <w:tblStyle w:val="Tabela-Siatka"/>
        <w:tblW w:w="9570" w:type="dxa"/>
        <w:tblLook w:val="04A0" w:firstRow="1" w:lastRow="0" w:firstColumn="1" w:lastColumn="0" w:noHBand="0" w:noVBand="1"/>
      </w:tblPr>
      <w:tblGrid>
        <w:gridCol w:w="2123"/>
        <w:gridCol w:w="3939"/>
        <w:gridCol w:w="3508"/>
      </w:tblGrid>
      <w:tr w:rsidR="00F35842" w:rsidRPr="00E3751D" w14:paraId="2C2A002F" w14:textId="77777777" w:rsidTr="00E60B88">
        <w:trPr>
          <w:trHeight w:val="345"/>
        </w:trPr>
        <w:tc>
          <w:tcPr>
            <w:tcW w:w="2123" w:type="dxa"/>
            <w:noWrap/>
            <w:vAlign w:val="center"/>
          </w:tcPr>
          <w:p w14:paraId="4DBB2CE8"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Nr zadania</w:t>
            </w:r>
          </w:p>
        </w:tc>
        <w:tc>
          <w:tcPr>
            <w:tcW w:w="3939" w:type="dxa"/>
            <w:noWrap/>
            <w:vAlign w:val="center"/>
          </w:tcPr>
          <w:p w14:paraId="20B698C6" w14:textId="77777777" w:rsidR="00F35842" w:rsidRPr="00E3751D" w:rsidRDefault="00F35842" w:rsidP="00E60B88">
            <w:pPr>
              <w:spacing w:after="120"/>
              <w:jc w:val="both"/>
              <w:rPr>
                <w:rFonts w:ascii="Cambria" w:hAnsi="Cambria" w:cs="Tahoma"/>
                <w:bCs/>
                <w:sz w:val="20"/>
                <w:szCs w:val="20"/>
              </w:rPr>
            </w:pPr>
            <w:r w:rsidRPr="00E3751D">
              <w:rPr>
                <w:rFonts w:ascii="Cambria" w:hAnsi="Cambria" w:cs="Tahoma"/>
                <w:b/>
                <w:bCs/>
                <w:sz w:val="20"/>
                <w:szCs w:val="20"/>
              </w:rPr>
              <w:t>Nazwa zadania</w:t>
            </w:r>
          </w:p>
        </w:tc>
        <w:tc>
          <w:tcPr>
            <w:tcW w:w="3508" w:type="dxa"/>
          </w:tcPr>
          <w:p w14:paraId="043744C7" w14:textId="77777777" w:rsidR="00BA7E2F" w:rsidRDefault="00F35842" w:rsidP="00BA7E2F">
            <w:pPr>
              <w:spacing w:after="120"/>
              <w:jc w:val="both"/>
              <w:rPr>
                <w:rFonts w:ascii="Cambria" w:hAnsi="Cambria" w:cs="Tahoma"/>
                <w:b/>
                <w:bCs/>
                <w:sz w:val="20"/>
                <w:szCs w:val="20"/>
              </w:rPr>
            </w:pPr>
            <w:r w:rsidRPr="00CC2944">
              <w:rPr>
                <w:rFonts w:ascii="Cambria" w:hAnsi="Cambria" w:cs="Tahoma"/>
                <w:b/>
                <w:bCs/>
                <w:sz w:val="20"/>
                <w:szCs w:val="20"/>
              </w:rPr>
              <w:t>Termin realizacji zamówienia do ….</w:t>
            </w:r>
            <w:r w:rsidR="00921E83" w:rsidRPr="00CC2944">
              <w:rPr>
                <w:rFonts w:ascii="Cambria" w:hAnsi="Cambria" w:cs="Tahoma"/>
                <w:b/>
                <w:bCs/>
                <w:sz w:val="20"/>
                <w:szCs w:val="20"/>
              </w:rPr>
              <w:t>dni</w:t>
            </w:r>
            <w:r w:rsidR="00E60B88">
              <w:rPr>
                <w:rFonts w:ascii="Cambria" w:hAnsi="Cambria" w:cs="Tahoma"/>
                <w:b/>
                <w:bCs/>
                <w:sz w:val="20"/>
                <w:szCs w:val="20"/>
              </w:rPr>
              <w:t xml:space="preserve"> (</w:t>
            </w:r>
            <w:r w:rsidR="00921E83" w:rsidRPr="00CC2944">
              <w:rPr>
                <w:rFonts w:ascii="Cambria" w:hAnsi="Cambria" w:cs="Tahoma"/>
                <w:b/>
                <w:bCs/>
                <w:sz w:val="20"/>
                <w:szCs w:val="20"/>
              </w:rPr>
              <w:t>tygodni</w:t>
            </w:r>
            <w:r w:rsidR="00E60B88">
              <w:rPr>
                <w:rFonts w:ascii="Cambria" w:hAnsi="Cambria" w:cs="Tahoma"/>
                <w:b/>
                <w:bCs/>
                <w:sz w:val="20"/>
                <w:szCs w:val="20"/>
              </w:rPr>
              <w:t>)</w:t>
            </w:r>
            <w:r w:rsidR="00BA7E2F" w:rsidRPr="00CC2944">
              <w:rPr>
                <w:rFonts w:ascii="Cambria" w:hAnsi="Cambria" w:cs="Tahoma"/>
                <w:b/>
                <w:bCs/>
                <w:sz w:val="20"/>
                <w:szCs w:val="20"/>
              </w:rPr>
              <w:t xml:space="preserve"> </w:t>
            </w:r>
          </w:p>
          <w:p w14:paraId="180FAB44" w14:textId="64E38BBA" w:rsidR="00F35842" w:rsidRPr="00944CCA" w:rsidRDefault="00BA7E2F" w:rsidP="00BA7E2F">
            <w:pPr>
              <w:spacing w:after="120"/>
              <w:jc w:val="both"/>
              <w:rPr>
                <w:rFonts w:ascii="Cambria" w:hAnsi="Cambria" w:cs="Tahoma"/>
                <w:b/>
                <w:bCs/>
                <w:color w:val="FF0000"/>
                <w:sz w:val="20"/>
                <w:szCs w:val="20"/>
              </w:rPr>
            </w:pPr>
            <w:r>
              <w:rPr>
                <w:rFonts w:ascii="Cambria" w:hAnsi="Cambria" w:cs="Tahoma"/>
                <w:b/>
                <w:bCs/>
                <w:sz w:val="20"/>
                <w:szCs w:val="20"/>
              </w:rPr>
              <w:t>(</w:t>
            </w:r>
            <w:r w:rsidRPr="00CC2944">
              <w:rPr>
                <w:rFonts w:ascii="Cambria" w:hAnsi="Cambria" w:cs="Tahoma"/>
                <w:b/>
                <w:bCs/>
                <w:sz w:val="20"/>
                <w:szCs w:val="20"/>
              </w:rPr>
              <w:t>licząc od dnia podpisania umowy</w:t>
            </w:r>
            <w:r>
              <w:rPr>
                <w:rFonts w:ascii="Cambria" w:hAnsi="Cambria" w:cs="Tahoma"/>
                <w:b/>
                <w:bCs/>
                <w:sz w:val="20"/>
                <w:szCs w:val="20"/>
              </w:rPr>
              <w:t>)</w:t>
            </w:r>
          </w:p>
        </w:tc>
      </w:tr>
      <w:tr w:rsidR="00F35842" w:rsidRPr="00E3751D" w14:paraId="5986C27E" w14:textId="77777777" w:rsidTr="00E60B88">
        <w:trPr>
          <w:trHeight w:val="731"/>
        </w:trPr>
        <w:tc>
          <w:tcPr>
            <w:tcW w:w="2123" w:type="dxa"/>
            <w:noWrap/>
            <w:vAlign w:val="center"/>
            <w:hideMark/>
          </w:tcPr>
          <w:p w14:paraId="6255D28E"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1</w:t>
            </w:r>
          </w:p>
        </w:tc>
        <w:tc>
          <w:tcPr>
            <w:tcW w:w="3939" w:type="dxa"/>
            <w:noWrap/>
            <w:hideMark/>
          </w:tcPr>
          <w:p w14:paraId="117B765E"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 xml:space="preserve">Łóżko szpitalne elektryczne (komplet zawierający łóżko, barierki, wysięgnik, materac, szafka </w:t>
            </w:r>
            <w:proofErr w:type="spellStart"/>
            <w:r w:rsidRPr="00E3751D">
              <w:rPr>
                <w:rFonts w:ascii="Cambria" w:hAnsi="Cambria"/>
                <w:bCs/>
                <w:sz w:val="20"/>
                <w:szCs w:val="20"/>
              </w:rPr>
              <w:t>velo</w:t>
            </w:r>
            <w:proofErr w:type="spellEnd"/>
            <w:r w:rsidRPr="00E3751D">
              <w:rPr>
                <w:rFonts w:ascii="Cambria" w:hAnsi="Cambria"/>
                <w:bCs/>
                <w:sz w:val="20"/>
                <w:szCs w:val="20"/>
              </w:rPr>
              <w:t xml:space="preserve"> bez blatu )</w:t>
            </w:r>
          </w:p>
        </w:tc>
        <w:tc>
          <w:tcPr>
            <w:tcW w:w="3508" w:type="dxa"/>
          </w:tcPr>
          <w:p w14:paraId="4878B363" w14:textId="2B6E08C1" w:rsidR="00F35842" w:rsidRPr="000D1810" w:rsidRDefault="00921E83" w:rsidP="00E60B88">
            <w:pPr>
              <w:spacing w:after="120"/>
              <w:jc w:val="center"/>
              <w:rPr>
                <w:rFonts w:ascii="Cambria" w:hAnsi="Cambria" w:cs="Tahoma"/>
                <w:bCs/>
                <w:sz w:val="20"/>
                <w:szCs w:val="20"/>
              </w:rPr>
            </w:pPr>
            <w:r w:rsidRPr="000D1810">
              <w:rPr>
                <w:rFonts w:ascii="Cambria" w:hAnsi="Cambria" w:cs="Tahoma"/>
                <w:bCs/>
                <w:sz w:val="20"/>
                <w:szCs w:val="20"/>
              </w:rPr>
              <w:t>84 dni</w:t>
            </w:r>
            <w:r w:rsidR="00E60B88" w:rsidRPr="000D1810">
              <w:rPr>
                <w:rFonts w:ascii="Cambria" w:hAnsi="Cambria" w:cs="Tahoma"/>
                <w:bCs/>
                <w:sz w:val="20"/>
                <w:szCs w:val="20"/>
              </w:rPr>
              <w:t xml:space="preserve"> (</w:t>
            </w:r>
            <w:r w:rsidR="00F35842" w:rsidRPr="000D1810">
              <w:rPr>
                <w:rFonts w:ascii="Cambria" w:hAnsi="Cambria" w:cs="Tahoma"/>
                <w:bCs/>
                <w:sz w:val="20"/>
                <w:szCs w:val="20"/>
              </w:rPr>
              <w:t>12 tygodni</w:t>
            </w:r>
            <w:r w:rsidR="00E60B88" w:rsidRPr="000D1810">
              <w:rPr>
                <w:rFonts w:ascii="Cambria" w:hAnsi="Cambria" w:cs="Tahoma"/>
                <w:bCs/>
                <w:sz w:val="20"/>
                <w:szCs w:val="20"/>
              </w:rPr>
              <w:t>)</w:t>
            </w:r>
          </w:p>
        </w:tc>
      </w:tr>
      <w:tr w:rsidR="00F35842" w:rsidRPr="00E3751D" w14:paraId="059FAC72" w14:textId="77777777" w:rsidTr="00E60B88">
        <w:trPr>
          <w:trHeight w:val="345"/>
        </w:trPr>
        <w:tc>
          <w:tcPr>
            <w:tcW w:w="2123" w:type="dxa"/>
            <w:noWrap/>
            <w:vAlign w:val="center"/>
            <w:hideMark/>
          </w:tcPr>
          <w:p w14:paraId="21E03A56"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2</w:t>
            </w:r>
          </w:p>
        </w:tc>
        <w:tc>
          <w:tcPr>
            <w:tcW w:w="3939" w:type="dxa"/>
            <w:hideMark/>
          </w:tcPr>
          <w:p w14:paraId="322AB190"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Pompa infuzyjna</w:t>
            </w:r>
          </w:p>
        </w:tc>
        <w:tc>
          <w:tcPr>
            <w:tcW w:w="3508" w:type="dxa"/>
          </w:tcPr>
          <w:p w14:paraId="2AEA9D42" w14:textId="385F7265" w:rsidR="00F35842" w:rsidRPr="000D1810" w:rsidRDefault="00CC2944" w:rsidP="00E60B88">
            <w:pPr>
              <w:spacing w:after="120"/>
              <w:jc w:val="center"/>
              <w:rPr>
                <w:rFonts w:ascii="Cambria" w:hAnsi="Cambria" w:cs="Tahoma"/>
                <w:bCs/>
                <w:sz w:val="20"/>
                <w:szCs w:val="20"/>
              </w:rPr>
            </w:pPr>
            <w:r w:rsidRPr="000D1810">
              <w:rPr>
                <w:rFonts w:ascii="Cambria" w:hAnsi="Cambria" w:cs="Tahoma"/>
                <w:bCs/>
                <w:sz w:val="20"/>
                <w:szCs w:val="20"/>
              </w:rPr>
              <w:t>14</w:t>
            </w:r>
            <w:r w:rsidR="00921E83" w:rsidRPr="000D1810">
              <w:rPr>
                <w:rFonts w:ascii="Cambria" w:hAnsi="Cambria" w:cs="Tahoma"/>
                <w:bCs/>
                <w:sz w:val="20"/>
                <w:szCs w:val="20"/>
              </w:rPr>
              <w:t xml:space="preserve"> dni</w:t>
            </w:r>
            <w:r w:rsidR="00E60B88" w:rsidRPr="000D1810">
              <w:rPr>
                <w:rFonts w:ascii="Cambria" w:hAnsi="Cambria" w:cs="Tahoma"/>
                <w:bCs/>
                <w:sz w:val="20"/>
                <w:szCs w:val="20"/>
              </w:rPr>
              <w:t xml:space="preserve"> (</w:t>
            </w:r>
            <w:r w:rsidRPr="000D1810">
              <w:rPr>
                <w:rFonts w:ascii="Cambria" w:hAnsi="Cambria" w:cs="Tahoma"/>
                <w:bCs/>
                <w:sz w:val="20"/>
                <w:szCs w:val="20"/>
              </w:rPr>
              <w:t>2</w:t>
            </w:r>
            <w:r w:rsidR="00F35842" w:rsidRPr="000D1810">
              <w:rPr>
                <w:rFonts w:ascii="Cambria" w:hAnsi="Cambria" w:cs="Tahoma"/>
                <w:bCs/>
                <w:sz w:val="20"/>
                <w:szCs w:val="20"/>
              </w:rPr>
              <w:t xml:space="preserve"> tygodni</w:t>
            </w:r>
            <w:r w:rsidR="00FF4E6D" w:rsidRPr="000D1810">
              <w:rPr>
                <w:rFonts w:ascii="Cambria" w:hAnsi="Cambria" w:cs="Tahoma"/>
                <w:bCs/>
                <w:sz w:val="20"/>
                <w:szCs w:val="20"/>
              </w:rPr>
              <w:t>e</w:t>
            </w:r>
            <w:r w:rsidR="00E60B88" w:rsidRPr="000D1810">
              <w:rPr>
                <w:rFonts w:ascii="Cambria" w:hAnsi="Cambria" w:cs="Tahoma"/>
                <w:bCs/>
                <w:sz w:val="20"/>
                <w:szCs w:val="20"/>
              </w:rPr>
              <w:t>)</w:t>
            </w:r>
          </w:p>
        </w:tc>
      </w:tr>
      <w:tr w:rsidR="00F35842" w:rsidRPr="00E3751D" w14:paraId="3E3B9471" w14:textId="77777777" w:rsidTr="00E60B88">
        <w:trPr>
          <w:trHeight w:val="345"/>
        </w:trPr>
        <w:tc>
          <w:tcPr>
            <w:tcW w:w="2123" w:type="dxa"/>
            <w:noWrap/>
            <w:vAlign w:val="center"/>
            <w:hideMark/>
          </w:tcPr>
          <w:p w14:paraId="59A73F1E"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3</w:t>
            </w:r>
          </w:p>
        </w:tc>
        <w:tc>
          <w:tcPr>
            <w:tcW w:w="3939" w:type="dxa"/>
            <w:noWrap/>
            <w:hideMark/>
          </w:tcPr>
          <w:p w14:paraId="002D5A76"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Kardiomonitor</w:t>
            </w:r>
          </w:p>
        </w:tc>
        <w:tc>
          <w:tcPr>
            <w:tcW w:w="3508" w:type="dxa"/>
          </w:tcPr>
          <w:p w14:paraId="66F41E4E" w14:textId="40B465DB" w:rsidR="00F35842" w:rsidRPr="000D1810" w:rsidRDefault="00CC2944" w:rsidP="00E60B88">
            <w:pPr>
              <w:spacing w:after="120"/>
              <w:jc w:val="center"/>
              <w:rPr>
                <w:rFonts w:ascii="Cambria" w:hAnsi="Cambria" w:cs="Tahoma"/>
                <w:bCs/>
                <w:sz w:val="20"/>
                <w:szCs w:val="20"/>
              </w:rPr>
            </w:pPr>
            <w:r w:rsidRPr="000D1810">
              <w:rPr>
                <w:rFonts w:ascii="Cambria" w:hAnsi="Cambria" w:cs="Tahoma"/>
                <w:bCs/>
                <w:sz w:val="20"/>
                <w:szCs w:val="20"/>
              </w:rPr>
              <w:t>14 dni</w:t>
            </w:r>
            <w:r w:rsidR="00E60B88" w:rsidRPr="000D1810">
              <w:rPr>
                <w:rFonts w:ascii="Cambria" w:hAnsi="Cambria" w:cs="Tahoma"/>
                <w:bCs/>
                <w:sz w:val="20"/>
                <w:szCs w:val="20"/>
              </w:rPr>
              <w:t xml:space="preserve"> (</w:t>
            </w:r>
            <w:r w:rsidRPr="000D1810">
              <w:rPr>
                <w:rFonts w:ascii="Cambria" w:hAnsi="Cambria" w:cs="Tahoma"/>
                <w:bCs/>
                <w:sz w:val="20"/>
                <w:szCs w:val="20"/>
              </w:rPr>
              <w:t>2 tygodni</w:t>
            </w:r>
            <w:r w:rsidR="00FF4E6D" w:rsidRPr="000D1810">
              <w:rPr>
                <w:rFonts w:ascii="Cambria" w:hAnsi="Cambria" w:cs="Tahoma"/>
                <w:bCs/>
                <w:sz w:val="20"/>
                <w:szCs w:val="20"/>
              </w:rPr>
              <w:t>e</w:t>
            </w:r>
            <w:r w:rsidR="00E60B88" w:rsidRPr="000D1810">
              <w:rPr>
                <w:rFonts w:ascii="Cambria" w:hAnsi="Cambria" w:cs="Tahoma"/>
                <w:bCs/>
                <w:sz w:val="20"/>
                <w:szCs w:val="20"/>
              </w:rPr>
              <w:t>)</w:t>
            </w:r>
          </w:p>
        </w:tc>
      </w:tr>
      <w:tr w:rsidR="00F35842" w:rsidRPr="00E3751D" w14:paraId="2E7053F6" w14:textId="77777777" w:rsidTr="00E60B88">
        <w:trPr>
          <w:trHeight w:val="345"/>
        </w:trPr>
        <w:tc>
          <w:tcPr>
            <w:tcW w:w="2123" w:type="dxa"/>
            <w:noWrap/>
            <w:vAlign w:val="center"/>
            <w:hideMark/>
          </w:tcPr>
          <w:p w14:paraId="0EBA8FD1"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4</w:t>
            </w:r>
          </w:p>
        </w:tc>
        <w:tc>
          <w:tcPr>
            <w:tcW w:w="3939" w:type="dxa"/>
            <w:noWrap/>
            <w:hideMark/>
          </w:tcPr>
          <w:p w14:paraId="262BF375"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Pościel wielorazowa</w:t>
            </w:r>
          </w:p>
        </w:tc>
        <w:tc>
          <w:tcPr>
            <w:tcW w:w="3508" w:type="dxa"/>
          </w:tcPr>
          <w:p w14:paraId="7F27A19F" w14:textId="63B4623D" w:rsidR="00F35842" w:rsidRPr="000D1810" w:rsidRDefault="00CC2944" w:rsidP="00E60B88">
            <w:pPr>
              <w:spacing w:after="120"/>
              <w:jc w:val="center"/>
              <w:rPr>
                <w:rFonts w:ascii="Cambria" w:hAnsi="Cambria" w:cs="Tahoma"/>
                <w:bCs/>
                <w:sz w:val="20"/>
                <w:szCs w:val="20"/>
              </w:rPr>
            </w:pPr>
            <w:r w:rsidRPr="000D1810">
              <w:rPr>
                <w:rFonts w:ascii="Cambria" w:hAnsi="Cambria" w:cs="Tahoma"/>
                <w:bCs/>
                <w:sz w:val="20"/>
                <w:szCs w:val="20"/>
              </w:rPr>
              <w:t>14 dni</w:t>
            </w:r>
            <w:r w:rsidR="00E60B88" w:rsidRPr="000D1810">
              <w:rPr>
                <w:rFonts w:ascii="Cambria" w:hAnsi="Cambria" w:cs="Tahoma"/>
                <w:bCs/>
                <w:sz w:val="20"/>
                <w:szCs w:val="20"/>
              </w:rPr>
              <w:t xml:space="preserve"> (</w:t>
            </w:r>
            <w:r w:rsidRPr="000D1810">
              <w:rPr>
                <w:rFonts w:ascii="Cambria" w:hAnsi="Cambria" w:cs="Tahoma"/>
                <w:bCs/>
                <w:sz w:val="20"/>
                <w:szCs w:val="20"/>
              </w:rPr>
              <w:t>2 tygodni</w:t>
            </w:r>
            <w:r w:rsidR="00FF4E6D" w:rsidRPr="000D1810">
              <w:rPr>
                <w:rFonts w:ascii="Cambria" w:hAnsi="Cambria" w:cs="Tahoma"/>
                <w:bCs/>
                <w:sz w:val="20"/>
                <w:szCs w:val="20"/>
              </w:rPr>
              <w:t>e</w:t>
            </w:r>
            <w:r w:rsidR="00E60B88" w:rsidRPr="000D1810">
              <w:rPr>
                <w:rFonts w:ascii="Cambria" w:hAnsi="Cambria" w:cs="Tahoma"/>
                <w:bCs/>
                <w:sz w:val="20"/>
                <w:szCs w:val="20"/>
              </w:rPr>
              <w:t>)</w:t>
            </w:r>
          </w:p>
        </w:tc>
      </w:tr>
      <w:tr w:rsidR="00F35842" w:rsidRPr="00E3751D" w14:paraId="0967C051" w14:textId="77777777" w:rsidTr="00E60B88">
        <w:trPr>
          <w:trHeight w:val="345"/>
        </w:trPr>
        <w:tc>
          <w:tcPr>
            <w:tcW w:w="2123" w:type="dxa"/>
            <w:noWrap/>
            <w:vAlign w:val="center"/>
            <w:hideMark/>
          </w:tcPr>
          <w:p w14:paraId="2651E04E"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5</w:t>
            </w:r>
          </w:p>
        </w:tc>
        <w:tc>
          <w:tcPr>
            <w:tcW w:w="3939" w:type="dxa"/>
            <w:noWrap/>
            <w:hideMark/>
          </w:tcPr>
          <w:p w14:paraId="2E16E54E"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Aparat EKG</w:t>
            </w:r>
          </w:p>
        </w:tc>
        <w:tc>
          <w:tcPr>
            <w:tcW w:w="3508" w:type="dxa"/>
          </w:tcPr>
          <w:p w14:paraId="3F67BA6D" w14:textId="4E36AA6E" w:rsidR="00F35842" w:rsidRPr="000D1810" w:rsidRDefault="00CC2944" w:rsidP="00E60B88">
            <w:pPr>
              <w:spacing w:after="120"/>
              <w:jc w:val="center"/>
              <w:rPr>
                <w:rFonts w:ascii="Cambria" w:hAnsi="Cambria" w:cs="Tahoma"/>
                <w:bCs/>
                <w:sz w:val="20"/>
                <w:szCs w:val="20"/>
              </w:rPr>
            </w:pPr>
            <w:r w:rsidRPr="000D1810">
              <w:rPr>
                <w:rFonts w:ascii="Cambria" w:hAnsi="Cambria" w:cs="Tahoma"/>
                <w:bCs/>
                <w:sz w:val="20"/>
                <w:szCs w:val="20"/>
              </w:rPr>
              <w:t>14 dni</w:t>
            </w:r>
            <w:r w:rsidR="00E60B88" w:rsidRPr="000D1810">
              <w:rPr>
                <w:rFonts w:ascii="Cambria" w:hAnsi="Cambria" w:cs="Tahoma"/>
                <w:bCs/>
                <w:sz w:val="20"/>
                <w:szCs w:val="20"/>
              </w:rPr>
              <w:t xml:space="preserve"> (</w:t>
            </w:r>
            <w:r w:rsidRPr="000D1810">
              <w:rPr>
                <w:rFonts w:ascii="Cambria" w:hAnsi="Cambria" w:cs="Tahoma"/>
                <w:bCs/>
                <w:sz w:val="20"/>
                <w:szCs w:val="20"/>
              </w:rPr>
              <w:t>2 tygodni</w:t>
            </w:r>
            <w:r w:rsidR="00FF4E6D" w:rsidRPr="000D1810">
              <w:rPr>
                <w:rFonts w:ascii="Cambria" w:hAnsi="Cambria" w:cs="Tahoma"/>
                <w:bCs/>
                <w:sz w:val="20"/>
                <w:szCs w:val="20"/>
              </w:rPr>
              <w:t>e)</w:t>
            </w:r>
          </w:p>
        </w:tc>
      </w:tr>
      <w:tr w:rsidR="00F35842" w:rsidRPr="00E3751D" w14:paraId="0F766C58" w14:textId="77777777" w:rsidTr="00E60B88">
        <w:trPr>
          <w:trHeight w:val="345"/>
        </w:trPr>
        <w:tc>
          <w:tcPr>
            <w:tcW w:w="2123" w:type="dxa"/>
            <w:noWrap/>
            <w:vAlign w:val="center"/>
            <w:hideMark/>
          </w:tcPr>
          <w:p w14:paraId="6C49994C"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6</w:t>
            </w:r>
          </w:p>
        </w:tc>
        <w:tc>
          <w:tcPr>
            <w:tcW w:w="3939" w:type="dxa"/>
            <w:noWrap/>
            <w:hideMark/>
          </w:tcPr>
          <w:p w14:paraId="5E8AE973"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Macerator</w:t>
            </w:r>
          </w:p>
        </w:tc>
        <w:tc>
          <w:tcPr>
            <w:tcW w:w="3508" w:type="dxa"/>
          </w:tcPr>
          <w:p w14:paraId="122ACFE6" w14:textId="33980539" w:rsidR="00F35842" w:rsidRPr="000D1810" w:rsidRDefault="00FF4E6D" w:rsidP="00FF4E6D">
            <w:pPr>
              <w:spacing w:after="120"/>
              <w:jc w:val="center"/>
              <w:rPr>
                <w:rFonts w:ascii="Cambria" w:hAnsi="Cambria" w:cs="Tahoma"/>
                <w:bCs/>
                <w:sz w:val="20"/>
                <w:szCs w:val="20"/>
              </w:rPr>
            </w:pPr>
            <w:r w:rsidRPr="000D1810">
              <w:rPr>
                <w:rFonts w:ascii="Cambria" w:hAnsi="Cambria" w:cs="Tahoma"/>
                <w:bCs/>
                <w:sz w:val="20"/>
                <w:szCs w:val="20"/>
              </w:rPr>
              <w:t>21 dni (3 tygodnie)</w:t>
            </w:r>
          </w:p>
        </w:tc>
      </w:tr>
      <w:tr w:rsidR="00F35842" w:rsidRPr="00E3751D" w14:paraId="56CCFAC8" w14:textId="77777777" w:rsidTr="00E60B88">
        <w:trPr>
          <w:trHeight w:val="345"/>
        </w:trPr>
        <w:tc>
          <w:tcPr>
            <w:tcW w:w="2123" w:type="dxa"/>
            <w:noWrap/>
            <w:vAlign w:val="center"/>
            <w:hideMark/>
          </w:tcPr>
          <w:p w14:paraId="4D2731E0"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7</w:t>
            </w:r>
          </w:p>
        </w:tc>
        <w:tc>
          <w:tcPr>
            <w:tcW w:w="3939" w:type="dxa"/>
            <w:noWrap/>
            <w:hideMark/>
          </w:tcPr>
          <w:p w14:paraId="73B14A45"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Defibrylator</w:t>
            </w:r>
          </w:p>
        </w:tc>
        <w:tc>
          <w:tcPr>
            <w:tcW w:w="3508" w:type="dxa"/>
          </w:tcPr>
          <w:p w14:paraId="737B287B" w14:textId="465A850E" w:rsidR="00F35842" w:rsidRPr="000D1810" w:rsidRDefault="00CC2944" w:rsidP="00E60B88">
            <w:pPr>
              <w:spacing w:after="120"/>
              <w:jc w:val="center"/>
              <w:rPr>
                <w:rFonts w:ascii="Cambria" w:hAnsi="Cambria" w:cs="Tahoma"/>
                <w:bCs/>
                <w:sz w:val="20"/>
                <w:szCs w:val="20"/>
              </w:rPr>
            </w:pPr>
            <w:r w:rsidRPr="000D1810">
              <w:rPr>
                <w:rFonts w:ascii="Cambria" w:hAnsi="Cambria" w:cs="Tahoma"/>
                <w:bCs/>
                <w:sz w:val="20"/>
                <w:szCs w:val="20"/>
              </w:rPr>
              <w:t>42 dni</w:t>
            </w:r>
            <w:r w:rsidR="00E60B88" w:rsidRPr="000D1810">
              <w:rPr>
                <w:rFonts w:ascii="Cambria" w:hAnsi="Cambria" w:cs="Tahoma"/>
                <w:bCs/>
                <w:sz w:val="20"/>
                <w:szCs w:val="20"/>
              </w:rPr>
              <w:t xml:space="preserve"> (</w:t>
            </w:r>
            <w:r w:rsidRPr="000D1810">
              <w:rPr>
                <w:rFonts w:ascii="Cambria" w:hAnsi="Cambria" w:cs="Tahoma"/>
                <w:bCs/>
                <w:sz w:val="20"/>
                <w:szCs w:val="20"/>
              </w:rPr>
              <w:t>6 tygodni</w:t>
            </w:r>
            <w:r w:rsidR="00E60B88" w:rsidRPr="000D1810">
              <w:rPr>
                <w:rFonts w:ascii="Cambria" w:hAnsi="Cambria" w:cs="Tahoma"/>
                <w:bCs/>
                <w:sz w:val="20"/>
                <w:szCs w:val="20"/>
              </w:rPr>
              <w:t>)</w:t>
            </w:r>
          </w:p>
        </w:tc>
      </w:tr>
      <w:tr w:rsidR="00F35842" w:rsidRPr="00E3751D" w14:paraId="66D74269" w14:textId="77777777" w:rsidTr="00E60B88">
        <w:trPr>
          <w:trHeight w:val="345"/>
        </w:trPr>
        <w:tc>
          <w:tcPr>
            <w:tcW w:w="2123" w:type="dxa"/>
            <w:noWrap/>
            <w:vAlign w:val="center"/>
            <w:hideMark/>
          </w:tcPr>
          <w:p w14:paraId="10BDAD7D" w14:textId="77777777" w:rsidR="00F35842" w:rsidRPr="00E3751D" w:rsidRDefault="00F35842" w:rsidP="00E60B88">
            <w:pPr>
              <w:spacing w:after="120"/>
              <w:jc w:val="both"/>
              <w:rPr>
                <w:rFonts w:ascii="Cambria" w:hAnsi="Cambria" w:cs="Tahoma"/>
                <w:b/>
                <w:bCs/>
                <w:sz w:val="20"/>
                <w:szCs w:val="20"/>
              </w:rPr>
            </w:pPr>
            <w:r w:rsidRPr="00E3751D">
              <w:rPr>
                <w:rFonts w:ascii="Cambria" w:hAnsi="Cambria" w:cs="Tahoma"/>
                <w:b/>
                <w:bCs/>
                <w:sz w:val="20"/>
                <w:szCs w:val="20"/>
              </w:rPr>
              <w:t>Zadanie 8</w:t>
            </w:r>
          </w:p>
        </w:tc>
        <w:tc>
          <w:tcPr>
            <w:tcW w:w="3939" w:type="dxa"/>
            <w:noWrap/>
            <w:hideMark/>
          </w:tcPr>
          <w:p w14:paraId="57B55E4A" w14:textId="77777777" w:rsidR="00F35842" w:rsidRPr="00E3751D" w:rsidRDefault="00F35842" w:rsidP="00E60B88">
            <w:pPr>
              <w:spacing w:after="120"/>
              <w:jc w:val="both"/>
              <w:rPr>
                <w:rFonts w:ascii="Cambria" w:hAnsi="Cambria" w:cs="Tahoma"/>
                <w:bCs/>
                <w:sz w:val="20"/>
                <w:szCs w:val="20"/>
              </w:rPr>
            </w:pPr>
            <w:r w:rsidRPr="00E3751D">
              <w:rPr>
                <w:rFonts w:ascii="Cambria" w:hAnsi="Cambria"/>
                <w:bCs/>
                <w:sz w:val="20"/>
                <w:szCs w:val="20"/>
              </w:rPr>
              <w:t>Urządzenie służące do kompresji klatki piersiowej i reanimacji</w:t>
            </w:r>
          </w:p>
        </w:tc>
        <w:tc>
          <w:tcPr>
            <w:tcW w:w="3508" w:type="dxa"/>
          </w:tcPr>
          <w:p w14:paraId="63EF1A77" w14:textId="441968C9" w:rsidR="00F35842" w:rsidRPr="000D1810" w:rsidRDefault="00921E83" w:rsidP="00E60B88">
            <w:pPr>
              <w:spacing w:after="120"/>
              <w:jc w:val="center"/>
              <w:rPr>
                <w:rFonts w:ascii="Cambria" w:hAnsi="Cambria" w:cs="Tahoma"/>
                <w:bCs/>
                <w:sz w:val="20"/>
                <w:szCs w:val="20"/>
              </w:rPr>
            </w:pPr>
            <w:r w:rsidRPr="000D1810">
              <w:rPr>
                <w:rFonts w:ascii="Cambria" w:hAnsi="Cambria" w:cs="Tahoma"/>
                <w:bCs/>
                <w:sz w:val="20"/>
                <w:szCs w:val="20"/>
              </w:rPr>
              <w:t>56 dni</w:t>
            </w:r>
            <w:r w:rsidR="00E60B88" w:rsidRPr="000D1810">
              <w:rPr>
                <w:rFonts w:ascii="Cambria" w:hAnsi="Cambria" w:cs="Tahoma"/>
                <w:bCs/>
                <w:sz w:val="20"/>
                <w:szCs w:val="20"/>
              </w:rPr>
              <w:t xml:space="preserve"> (</w:t>
            </w:r>
            <w:r w:rsidR="00F35842" w:rsidRPr="000D1810">
              <w:rPr>
                <w:rFonts w:ascii="Cambria" w:hAnsi="Cambria" w:cs="Tahoma"/>
                <w:bCs/>
                <w:sz w:val="20"/>
                <w:szCs w:val="20"/>
              </w:rPr>
              <w:t>8 tygodni</w:t>
            </w:r>
            <w:r w:rsidR="00E60B88" w:rsidRPr="000D1810">
              <w:rPr>
                <w:rFonts w:ascii="Cambria" w:hAnsi="Cambria" w:cs="Tahoma"/>
                <w:bCs/>
                <w:sz w:val="20"/>
                <w:szCs w:val="20"/>
              </w:rPr>
              <w:t>)</w:t>
            </w:r>
          </w:p>
        </w:tc>
      </w:tr>
    </w:tbl>
    <w:p w14:paraId="08ACE09E" w14:textId="77777777" w:rsidR="00F35842" w:rsidRPr="00615B46" w:rsidRDefault="00F35842" w:rsidP="00F35842">
      <w:pPr>
        <w:pStyle w:val="Tekstpodstawowy"/>
        <w:spacing w:line="276" w:lineRule="auto"/>
        <w:jc w:val="both"/>
        <w:rPr>
          <w:rFonts w:ascii="Cambria" w:hAnsi="Cambria" w:cs="Tahoma"/>
          <w:b/>
          <w:bCs/>
          <w:color w:val="FF0000"/>
          <w:sz w:val="20"/>
          <w:szCs w:val="20"/>
        </w:rPr>
      </w:pPr>
    </w:p>
    <w:p w14:paraId="05954A3D" w14:textId="77777777" w:rsidR="007C402F" w:rsidRPr="00615B46" w:rsidRDefault="007C402F" w:rsidP="007C402F">
      <w:pPr>
        <w:pStyle w:val="Tekstpodstawowy"/>
        <w:spacing w:line="276" w:lineRule="auto"/>
        <w:ind w:left="426" w:hanging="426"/>
        <w:jc w:val="both"/>
        <w:rPr>
          <w:rFonts w:ascii="Cambria" w:hAnsi="Cambria" w:cs="Tahoma"/>
          <w:bCs/>
          <w:sz w:val="20"/>
          <w:szCs w:val="20"/>
        </w:rPr>
      </w:pPr>
      <w:r w:rsidRPr="00615B46">
        <w:rPr>
          <w:rFonts w:ascii="Cambria" w:hAnsi="Cambria" w:cs="Tahoma"/>
          <w:bCs/>
          <w:sz w:val="20"/>
          <w:szCs w:val="20"/>
        </w:rPr>
        <w:t xml:space="preserve">Wykonawca może zaproponować skrócenie terminu realizacji zamówienia. </w:t>
      </w:r>
    </w:p>
    <w:p w14:paraId="4B4DB357" w14:textId="77777777" w:rsidR="007C402F" w:rsidRPr="00615B46" w:rsidRDefault="007C402F" w:rsidP="007C402F">
      <w:pPr>
        <w:pStyle w:val="Tekstpodstawowy"/>
        <w:spacing w:line="276" w:lineRule="auto"/>
        <w:ind w:left="426" w:hanging="426"/>
        <w:jc w:val="both"/>
        <w:rPr>
          <w:rFonts w:ascii="Cambria" w:hAnsi="Cambria" w:cs="Tahoma"/>
          <w:bCs/>
          <w:sz w:val="20"/>
          <w:szCs w:val="20"/>
        </w:rPr>
      </w:pPr>
      <w:bookmarkStart w:id="8" w:name="_Hlk45880502"/>
      <w:r w:rsidRPr="00615B46">
        <w:rPr>
          <w:rFonts w:ascii="Cambria" w:hAnsi="Cambria" w:cs="Tahoma"/>
          <w:bCs/>
          <w:sz w:val="20"/>
          <w:szCs w:val="20"/>
        </w:rPr>
        <w:t>Termin dostawy przedmiotu zamówienia stanowi kryterium oceny ofert – patrz wg pkt 22.6 SIWZ.</w:t>
      </w:r>
    </w:p>
    <w:bookmarkEnd w:id="8"/>
    <w:p w14:paraId="7EE5FEBF" w14:textId="2095228F" w:rsidR="007C402F" w:rsidRDefault="007C402F" w:rsidP="007C402F">
      <w:pPr>
        <w:pStyle w:val="Tekstpodstawowy"/>
        <w:spacing w:line="276" w:lineRule="auto"/>
        <w:jc w:val="both"/>
        <w:rPr>
          <w:rFonts w:ascii="Cambria" w:hAnsi="Cambria" w:cs="Tahoma"/>
          <w:sz w:val="20"/>
          <w:szCs w:val="20"/>
        </w:rPr>
      </w:pPr>
      <w:r w:rsidRPr="00615B46">
        <w:rPr>
          <w:rFonts w:ascii="Cambria" w:hAnsi="Cambria" w:cs="Tahoma"/>
          <w:sz w:val="20"/>
          <w:szCs w:val="20"/>
        </w:rPr>
        <w:t xml:space="preserve">Co najmniej 2 dni przed planowaną dostawą Wykonawca zgłosi gotowość do dostarczenia przedmiotu zamówienia. </w:t>
      </w:r>
    </w:p>
    <w:p w14:paraId="145B9906" w14:textId="77777777" w:rsidR="00F35842" w:rsidRPr="00615B46" w:rsidRDefault="00F35842" w:rsidP="007C402F">
      <w:pPr>
        <w:pStyle w:val="Tekstpodstawowy"/>
        <w:spacing w:line="276" w:lineRule="auto"/>
        <w:jc w:val="both"/>
        <w:rPr>
          <w:rFonts w:ascii="Cambria" w:hAnsi="Cambria" w:cs="Tahoma"/>
          <w:sz w:val="20"/>
          <w:szCs w:val="20"/>
        </w:rPr>
      </w:pPr>
    </w:p>
    <w:p w14:paraId="586AE60A" w14:textId="77777777" w:rsidR="007C402F" w:rsidRPr="00E3751D" w:rsidRDefault="007C402F" w:rsidP="007C402F">
      <w:pPr>
        <w:pStyle w:val="Tekstpodstawowy"/>
        <w:numPr>
          <w:ilvl w:val="1"/>
          <w:numId w:val="10"/>
        </w:numPr>
        <w:spacing w:line="276" w:lineRule="auto"/>
        <w:jc w:val="both"/>
        <w:rPr>
          <w:rFonts w:ascii="Cambria" w:hAnsi="Cambria" w:cs="Tahoma"/>
          <w:b/>
          <w:bCs/>
          <w:sz w:val="20"/>
          <w:szCs w:val="20"/>
        </w:rPr>
      </w:pPr>
      <w:r w:rsidRPr="00E3751D">
        <w:rPr>
          <w:rFonts w:ascii="Cambria" w:hAnsi="Cambria" w:cs="Tahoma"/>
          <w:b/>
          <w:bCs/>
          <w:sz w:val="20"/>
          <w:szCs w:val="20"/>
        </w:rPr>
        <w:t>Wymagany termin gwarancji i rękojmi:</w:t>
      </w:r>
    </w:p>
    <w:tbl>
      <w:tblPr>
        <w:tblStyle w:val="Tabela-Siatka"/>
        <w:tblW w:w="9570" w:type="dxa"/>
        <w:tblLook w:val="04A0" w:firstRow="1" w:lastRow="0" w:firstColumn="1" w:lastColumn="0" w:noHBand="0" w:noVBand="1"/>
      </w:tblPr>
      <w:tblGrid>
        <w:gridCol w:w="2123"/>
        <w:gridCol w:w="3939"/>
        <w:gridCol w:w="3508"/>
      </w:tblGrid>
      <w:tr w:rsidR="00E3751D" w:rsidRPr="00E3751D" w14:paraId="236ADC65" w14:textId="77777777" w:rsidTr="00E60B88">
        <w:trPr>
          <w:trHeight w:val="345"/>
        </w:trPr>
        <w:tc>
          <w:tcPr>
            <w:tcW w:w="2123" w:type="dxa"/>
            <w:noWrap/>
            <w:vAlign w:val="center"/>
          </w:tcPr>
          <w:p w14:paraId="1807E2D4" w14:textId="77777777" w:rsidR="0090450B" w:rsidRPr="00E3751D" w:rsidRDefault="0090450B" w:rsidP="00E60B88">
            <w:pPr>
              <w:spacing w:after="120"/>
              <w:jc w:val="both"/>
              <w:rPr>
                <w:rFonts w:ascii="Cambria" w:hAnsi="Cambria" w:cs="Tahoma"/>
                <w:b/>
                <w:bCs/>
                <w:sz w:val="20"/>
                <w:szCs w:val="20"/>
              </w:rPr>
            </w:pPr>
            <w:bookmarkStart w:id="9" w:name="_Hlk47352626"/>
            <w:r w:rsidRPr="00E3751D">
              <w:rPr>
                <w:rFonts w:ascii="Cambria" w:hAnsi="Cambria" w:cs="Tahoma"/>
                <w:b/>
                <w:bCs/>
                <w:sz w:val="20"/>
                <w:szCs w:val="20"/>
              </w:rPr>
              <w:t>Nr zadania</w:t>
            </w:r>
          </w:p>
        </w:tc>
        <w:tc>
          <w:tcPr>
            <w:tcW w:w="3939" w:type="dxa"/>
            <w:noWrap/>
            <w:vAlign w:val="center"/>
          </w:tcPr>
          <w:p w14:paraId="0195A6A7" w14:textId="77777777" w:rsidR="0090450B" w:rsidRPr="00E3751D" w:rsidRDefault="0090450B" w:rsidP="00E60B88">
            <w:pPr>
              <w:spacing w:after="120"/>
              <w:jc w:val="both"/>
              <w:rPr>
                <w:rFonts w:ascii="Cambria" w:hAnsi="Cambria" w:cs="Tahoma"/>
                <w:bCs/>
                <w:sz w:val="20"/>
                <w:szCs w:val="20"/>
              </w:rPr>
            </w:pPr>
            <w:r w:rsidRPr="00E3751D">
              <w:rPr>
                <w:rFonts w:ascii="Cambria" w:hAnsi="Cambria" w:cs="Tahoma"/>
                <w:b/>
                <w:bCs/>
                <w:sz w:val="20"/>
                <w:szCs w:val="20"/>
              </w:rPr>
              <w:t>Nazwa zadania</w:t>
            </w:r>
          </w:p>
        </w:tc>
        <w:tc>
          <w:tcPr>
            <w:tcW w:w="3508" w:type="dxa"/>
          </w:tcPr>
          <w:p w14:paraId="6526FAA8" w14:textId="77777777" w:rsidR="0090450B" w:rsidRPr="00E3751D" w:rsidRDefault="0090450B" w:rsidP="00E60B88">
            <w:pPr>
              <w:spacing w:after="120"/>
              <w:jc w:val="both"/>
              <w:rPr>
                <w:rFonts w:ascii="Cambria" w:hAnsi="Cambria" w:cs="Tahoma"/>
                <w:b/>
                <w:bCs/>
                <w:sz w:val="20"/>
                <w:szCs w:val="20"/>
              </w:rPr>
            </w:pPr>
            <w:r w:rsidRPr="00E3751D">
              <w:rPr>
                <w:rFonts w:ascii="Cambria" w:hAnsi="Cambria" w:cs="Tahoma"/>
                <w:b/>
                <w:bCs/>
                <w:sz w:val="20"/>
                <w:szCs w:val="20"/>
              </w:rPr>
              <w:t>Termin rękojmi i gwarancji</w:t>
            </w:r>
          </w:p>
        </w:tc>
      </w:tr>
      <w:tr w:rsidR="00E3751D" w:rsidRPr="00E3751D" w14:paraId="2B548F20" w14:textId="77777777" w:rsidTr="00E3751D">
        <w:trPr>
          <w:trHeight w:val="731"/>
        </w:trPr>
        <w:tc>
          <w:tcPr>
            <w:tcW w:w="2123" w:type="dxa"/>
            <w:noWrap/>
            <w:vAlign w:val="center"/>
            <w:hideMark/>
          </w:tcPr>
          <w:p w14:paraId="5595DA11" w14:textId="77777777" w:rsidR="0090450B" w:rsidRPr="00E3751D" w:rsidRDefault="0090450B" w:rsidP="00E60B88">
            <w:pPr>
              <w:spacing w:after="120"/>
              <w:jc w:val="both"/>
              <w:rPr>
                <w:rFonts w:ascii="Cambria" w:hAnsi="Cambria" w:cs="Tahoma"/>
                <w:b/>
                <w:bCs/>
                <w:sz w:val="20"/>
                <w:szCs w:val="20"/>
              </w:rPr>
            </w:pPr>
            <w:bookmarkStart w:id="10" w:name="_Hlk46995209"/>
            <w:r w:rsidRPr="00E3751D">
              <w:rPr>
                <w:rFonts w:ascii="Cambria" w:hAnsi="Cambria" w:cs="Tahoma"/>
                <w:b/>
                <w:bCs/>
                <w:sz w:val="20"/>
                <w:szCs w:val="20"/>
              </w:rPr>
              <w:t>Zadanie 1</w:t>
            </w:r>
          </w:p>
        </w:tc>
        <w:tc>
          <w:tcPr>
            <w:tcW w:w="3939" w:type="dxa"/>
            <w:noWrap/>
            <w:hideMark/>
          </w:tcPr>
          <w:p w14:paraId="70DBB409" w14:textId="77777777" w:rsidR="0090450B" w:rsidRPr="00E3751D" w:rsidRDefault="0090450B" w:rsidP="00E60B88">
            <w:pPr>
              <w:spacing w:after="120"/>
              <w:jc w:val="both"/>
              <w:rPr>
                <w:rFonts w:ascii="Cambria" w:hAnsi="Cambria" w:cs="Tahoma"/>
                <w:bCs/>
                <w:sz w:val="20"/>
                <w:szCs w:val="20"/>
              </w:rPr>
            </w:pPr>
            <w:r w:rsidRPr="00E3751D">
              <w:rPr>
                <w:rFonts w:ascii="Cambria" w:hAnsi="Cambria"/>
                <w:bCs/>
                <w:sz w:val="20"/>
                <w:szCs w:val="20"/>
              </w:rPr>
              <w:t xml:space="preserve">Łóżko szpitalne elektryczne (komplet zawierający łóżko, barierki, wysięgnik, materac, szafka </w:t>
            </w:r>
            <w:proofErr w:type="spellStart"/>
            <w:r w:rsidRPr="00E3751D">
              <w:rPr>
                <w:rFonts w:ascii="Cambria" w:hAnsi="Cambria"/>
                <w:bCs/>
                <w:sz w:val="20"/>
                <w:szCs w:val="20"/>
              </w:rPr>
              <w:t>velo</w:t>
            </w:r>
            <w:proofErr w:type="spellEnd"/>
            <w:r w:rsidRPr="00E3751D">
              <w:rPr>
                <w:rFonts w:ascii="Cambria" w:hAnsi="Cambria"/>
                <w:bCs/>
                <w:sz w:val="20"/>
                <w:szCs w:val="20"/>
              </w:rPr>
              <w:t xml:space="preserve"> bez blatu )</w:t>
            </w:r>
          </w:p>
        </w:tc>
        <w:tc>
          <w:tcPr>
            <w:tcW w:w="3508" w:type="dxa"/>
          </w:tcPr>
          <w:p w14:paraId="3796B2C2" w14:textId="77777777" w:rsidR="0090450B" w:rsidRPr="00E3751D" w:rsidRDefault="0090450B" w:rsidP="00E60B88">
            <w:pPr>
              <w:spacing w:after="120"/>
              <w:jc w:val="center"/>
              <w:rPr>
                <w:rFonts w:ascii="Cambria" w:hAnsi="Cambria" w:cs="Tahoma"/>
                <w:bCs/>
                <w:sz w:val="20"/>
                <w:szCs w:val="20"/>
              </w:rPr>
            </w:pPr>
            <w:r w:rsidRPr="00E3751D">
              <w:rPr>
                <w:rFonts w:ascii="Cambria" w:hAnsi="Cambria" w:cs="Tahoma"/>
                <w:bCs/>
                <w:sz w:val="20"/>
                <w:szCs w:val="20"/>
              </w:rPr>
              <w:t>24 miesiące</w:t>
            </w:r>
          </w:p>
        </w:tc>
      </w:tr>
      <w:tr w:rsidR="00E3751D" w:rsidRPr="00E3751D" w14:paraId="172CDA68" w14:textId="77777777" w:rsidTr="00E60B88">
        <w:trPr>
          <w:trHeight w:val="345"/>
        </w:trPr>
        <w:tc>
          <w:tcPr>
            <w:tcW w:w="2123" w:type="dxa"/>
            <w:noWrap/>
            <w:vAlign w:val="center"/>
            <w:hideMark/>
          </w:tcPr>
          <w:p w14:paraId="66037F83" w14:textId="77777777" w:rsidR="0090450B" w:rsidRPr="00E3751D" w:rsidRDefault="0090450B" w:rsidP="00E60B88">
            <w:pPr>
              <w:spacing w:after="120"/>
              <w:jc w:val="both"/>
              <w:rPr>
                <w:rFonts w:ascii="Cambria" w:hAnsi="Cambria" w:cs="Tahoma"/>
                <w:b/>
                <w:bCs/>
                <w:sz w:val="20"/>
                <w:szCs w:val="20"/>
              </w:rPr>
            </w:pPr>
            <w:r w:rsidRPr="00E3751D">
              <w:rPr>
                <w:rFonts w:ascii="Cambria" w:hAnsi="Cambria" w:cs="Tahoma"/>
                <w:b/>
                <w:bCs/>
                <w:sz w:val="20"/>
                <w:szCs w:val="20"/>
              </w:rPr>
              <w:t>Zadanie 2</w:t>
            </w:r>
          </w:p>
        </w:tc>
        <w:tc>
          <w:tcPr>
            <w:tcW w:w="3939" w:type="dxa"/>
            <w:hideMark/>
          </w:tcPr>
          <w:p w14:paraId="2F3FA9F8" w14:textId="77777777" w:rsidR="0090450B" w:rsidRPr="00E3751D" w:rsidRDefault="0090450B" w:rsidP="00E60B88">
            <w:pPr>
              <w:spacing w:after="120"/>
              <w:jc w:val="both"/>
              <w:rPr>
                <w:rFonts w:ascii="Cambria" w:hAnsi="Cambria" w:cs="Tahoma"/>
                <w:bCs/>
                <w:sz w:val="20"/>
                <w:szCs w:val="20"/>
              </w:rPr>
            </w:pPr>
            <w:r w:rsidRPr="00E3751D">
              <w:rPr>
                <w:rFonts w:ascii="Cambria" w:hAnsi="Cambria"/>
                <w:bCs/>
                <w:sz w:val="20"/>
                <w:szCs w:val="20"/>
              </w:rPr>
              <w:t>Pompa infuzyjna</w:t>
            </w:r>
          </w:p>
        </w:tc>
        <w:tc>
          <w:tcPr>
            <w:tcW w:w="3508" w:type="dxa"/>
          </w:tcPr>
          <w:p w14:paraId="38685FB8" w14:textId="793F667C" w:rsidR="0090450B" w:rsidRPr="00E3751D" w:rsidRDefault="00E3751D" w:rsidP="00E60B88">
            <w:pPr>
              <w:spacing w:after="120"/>
              <w:jc w:val="center"/>
              <w:rPr>
                <w:rFonts w:ascii="Cambria" w:hAnsi="Cambria" w:cs="Tahoma"/>
                <w:bCs/>
                <w:sz w:val="20"/>
                <w:szCs w:val="20"/>
              </w:rPr>
            </w:pPr>
            <w:r w:rsidRPr="00E3751D">
              <w:rPr>
                <w:rFonts w:ascii="Cambria" w:hAnsi="Cambria" w:cs="Tahoma"/>
                <w:bCs/>
                <w:sz w:val="20"/>
                <w:szCs w:val="20"/>
              </w:rPr>
              <w:t>24 miesiące</w:t>
            </w:r>
          </w:p>
        </w:tc>
      </w:tr>
      <w:tr w:rsidR="00E3751D" w:rsidRPr="00E3751D" w14:paraId="7B6478C5" w14:textId="77777777" w:rsidTr="00E60B88">
        <w:trPr>
          <w:trHeight w:val="345"/>
        </w:trPr>
        <w:tc>
          <w:tcPr>
            <w:tcW w:w="2123" w:type="dxa"/>
            <w:noWrap/>
            <w:vAlign w:val="center"/>
            <w:hideMark/>
          </w:tcPr>
          <w:p w14:paraId="2EC382FA" w14:textId="77777777" w:rsidR="0090450B" w:rsidRPr="00E3751D" w:rsidRDefault="0090450B" w:rsidP="00E60B88">
            <w:pPr>
              <w:spacing w:after="120"/>
              <w:jc w:val="both"/>
              <w:rPr>
                <w:rFonts w:ascii="Cambria" w:hAnsi="Cambria" w:cs="Tahoma"/>
                <w:b/>
                <w:bCs/>
                <w:sz w:val="20"/>
                <w:szCs w:val="20"/>
              </w:rPr>
            </w:pPr>
            <w:r w:rsidRPr="00E3751D">
              <w:rPr>
                <w:rFonts w:ascii="Cambria" w:hAnsi="Cambria" w:cs="Tahoma"/>
                <w:b/>
                <w:bCs/>
                <w:sz w:val="20"/>
                <w:szCs w:val="20"/>
              </w:rPr>
              <w:t>Zadanie 3</w:t>
            </w:r>
          </w:p>
        </w:tc>
        <w:tc>
          <w:tcPr>
            <w:tcW w:w="3939" w:type="dxa"/>
            <w:noWrap/>
            <w:hideMark/>
          </w:tcPr>
          <w:p w14:paraId="1D847755" w14:textId="77777777" w:rsidR="0090450B" w:rsidRPr="00E3751D" w:rsidRDefault="0090450B" w:rsidP="00E60B88">
            <w:pPr>
              <w:spacing w:after="120"/>
              <w:jc w:val="both"/>
              <w:rPr>
                <w:rFonts w:ascii="Cambria" w:hAnsi="Cambria" w:cs="Tahoma"/>
                <w:bCs/>
                <w:sz w:val="20"/>
                <w:szCs w:val="20"/>
              </w:rPr>
            </w:pPr>
            <w:r w:rsidRPr="00E3751D">
              <w:rPr>
                <w:rFonts w:ascii="Cambria" w:hAnsi="Cambria"/>
                <w:bCs/>
                <w:sz w:val="20"/>
                <w:szCs w:val="20"/>
              </w:rPr>
              <w:t>Kardiomonitor</w:t>
            </w:r>
          </w:p>
        </w:tc>
        <w:tc>
          <w:tcPr>
            <w:tcW w:w="3508" w:type="dxa"/>
          </w:tcPr>
          <w:p w14:paraId="7DE2A86E" w14:textId="77777777" w:rsidR="0090450B" w:rsidRPr="00E3751D" w:rsidRDefault="0090450B" w:rsidP="00E60B88">
            <w:pPr>
              <w:spacing w:after="120"/>
              <w:jc w:val="center"/>
              <w:rPr>
                <w:rFonts w:ascii="Cambria" w:hAnsi="Cambria" w:cs="Tahoma"/>
                <w:bCs/>
                <w:sz w:val="20"/>
                <w:szCs w:val="20"/>
              </w:rPr>
            </w:pPr>
            <w:r w:rsidRPr="00E3751D">
              <w:rPr>
                <w:rFonts w:ascii="Cambria" w:hAnsi="Cambria" w:cs="Tahoma"/>
                <w:bCs/>
                <w:sz w:val="20"/>
                <w:szCs w:val="20"/>
              </w:rPr>
              <w:t>24 miesiące</w:t>
            </w:r>
          </w:p>
        </w:tc>
      </w:tr>
      <w:tr w:rsidR="00E3751D" w:rsidRPr="00E3751D" w14:paraId="5AE3F4FE" w14:textId="77777777" w:rsidTr="00E60B88">
        <w:trPr>
          <w:trHeight w:val="345"/>
        </w:trPr>
        <w:tc>
          <w:tcPr>
            <w:tcW w:w="2123" w:type="dxa"/>
            <w:noWrap/>
            <w:vAlign w:val="center"/>
            <w:hideMark/>
          </w:tcPr>
          <w:p w14:paraId="587A24A9" w14:textId="77777777" w:rsidR="0090450B" w:rsidRPr="00E3751D" w:rsidRDefault="0090450B" w:rsidP="00E60B88">
            <w:pPr>
              <w:spacing w:after="120"/>
              <w:jc w:val="both"/>
              <w:rPr>
                <w:rFonts w:ascii="Cambria" w:hAnsi="Cambria" w:cs="Tahoma"/>
                <w:b/>
                <w:bCs/>
                <w:sz w:val="20"/>
                <w:szCs w:val="20"/>
              </w:rPr>
            </w:pPr>
            <w:r w:rsidRPr="00E3751D">
              <w:rPr>
                <w:rFonts w:ascii="Cambria" w:hAnsi="Cambria" w:cs="Tahoma"/>
                <w:b/>
                <w:bCs/>
                <w:sz w:val="20"/>
                <w:szCs w:val="20"/>
              </w:rPr>
              <w:t>Zadanie 4</w:t>
            </w:r>
          </w:p>
        </w:tc>
        <w:tc>
          <w:tcPr>
            <w:tcW w:w="3939" w:type="dxa"/>
            <w:noWrap/>
            <w:hideMark/>
          </w:tcPr>
          <w:p w14:paraId="60DD546A" w14:textId="77777777" w:rsidR="0090450B" w:rsidRPr="00E3751D" w:rsidRDefault="0090450B" w:rsidP="00E60B88">
            <w:pPr>
              <w:spacing w:after="120"/>
              <w:jc w:val="both"/>
              <w:rPr>
                <w:rFonts w:ascii="Cambria" w:hAnsi="Cambria" w:cs="Tahoma"/>
                <w:bCs/>
                <w:sz w:val="20"/>
                <w:szCs w:val="20"/>
              </w:rPr>
            </w:pPr>
            <w:r w:rsidRPr="00E3751D">
              <w:rPr>
                <w:rFonts w:ascii="Cambria" w:hAnsi="Cambria"/>
                <w:bCs/>
                <w:sz w:val="20"/>
                <w:szCs w:val="20"/>
              </w:rPr>
              <w:t>Pościel wielorazowa</w:t>
            </w:r>
          </w:p>
        </w:tc>
        <w:tc>
          <w:tcPr>
            <w:tcW w:w="3508" w:type="dxa"/>
          </w:tcPr>
          <w:p w14:paraId="25FC4B5D" w14:textId="06415009" w:rsidR="0090450B" w:rsidRPr="00E3751D" w:rsidRDefault="00004EFE" w:rsidP="00E60B88">
            <w:pPr>
              <w:spacing w:after="120"/>
              <w:jc w:val="center"/>
              <w:rPr>
                <w:rFonts w:ascii="Cambria" w:hAnsi="Cambria" w:cs="Tahoma"/>
                <w:bCs/>
                <w:sz w:val="20"/>
                <w:szCs w:val="20"/>
              </w:rPr>
            </w:pPr>
            <w:r>
              <w:rPr>
                <w:rFonts w:ascii="Cambria" w:hAnsi="Cambria" w:cs="Tahoma"/>
                <w:bCs/>
                <w:sz w:val="20"/>
                <w:szCs w:val="20"/>
              </w:rPr>
              <w:t>6</w:t>
            </w:r>
            <w:r w:rsidR="0090450B" w:rsidRPr="00E3751D">
              <w:rPr>
                <w:rFonts w:ascii="Cambria" w:hAnsi="Cambria" w:cs="Tahoma"/>
                <w:bCs/>
                <w:sz w:val="20"/>
                <w:szCs w:val="20"/>
              </w:rPr>
              <w:t xml:space="preserve"> miesi</w:t>
            </w:r>
            <w:r w:rsidR="00CC2944">
              <w:rPr>
                <w:rFonts w:ascii="Cambria" w:hAnsi="Cambria" w:cs="Tahoma"/>
                <w:bCs/>
                <w:sz w:val="20"/>
                <w:szCs w:val="20"/>
              </w:rPr>
              <w:t>ę</w:t>
            </w:r>
            <w:r w:rsidR="0090450B" w:rsidRPr="00E3751D">
              <w:rPr>
                <w:rFonts w:ascii="Cambria" w:hAnsi="Cambria" w:cs="Tahoma"/>
                <w:bCs/>
                <w:sz w:val="20"/>
                <w:szCs w:val="20"/>
              </w:rPr>
              <w:t>c</w:t>
            </w:r>
            <w:r w:rsidR="00CC2944">
              <w:rPr>
                <w:rFonts w:ascii="Cambria" w:hAnsi="Cambria" w:cs="Tahoma"/>
                <w:bCs/>
                <w:sz w:val="20"/>
                <w:szCs w:val="20"/>
              </w:rPr>
              <w:t>y</w:t>
            </w:r>
          </w:p>
        </w:tc>
      </w:tr>
      <w:tr w:rsidR="00E3751D" w:rsidRPr="00E3751D" w14:paraId="2F5E2E85" w14:textId="77777777" w:rsidTr="00E60B88">
        <w:trPr>
          <w:trHeight w:val="345"/>
        </w:trPr>
        <w:tc>
          <w:tcPr>
            <w:tcW w:w="2123" w:type="dxa"/>
            <w:noWrap/>
            <w:vAlign w:val="center"/>
            <w:hideMark/>
          </w:tcPr>
          <w:p w14:paraId="763A95AD" w14:textId="77777777" w:rsidR="00E3751D" w:rsidRPr="00E3751D" w:rsidRDefault="00E3751D" w:rsidP="00E3751D">
            <w:pPr>
              <w:spacing w:after="120"/>
              <w:jc w:val="both"/>
              <w:rPr>
                <w:rFonts w:ascii="Cambria" w:hAnsi="Cambria" w:cs="Tahoma"/>
                <w:b/>
                <w:bCs/>
                <w:sz w:val="20"/>
                <w:szCs w:val="20"/>
              </w:rPr>
            </w:pPr>
            <w:r w:rsidRPr="00E3751D">
              <w:rPr>
                <w:rFonts w:ascii="Cambria" w:hAnsi="Cambria" w:cs="Tahoma"/>
                <w:b/>
                <w:bCs/>
                <w:sz w:val="20"/>
                <w:szCs w:val="20"/>
              </w:rPr>
              <w:t>Zadanie 5</w:t>
            </w:r>
          </w:p>
        </w:tc>
        <w:tc>
          <w:tcPr>
            <w:tcW w:w="3939" w:type="dxa"/>
            <w:noWrap/>
            <w:hideMark/>
          </w:tcPr>
          <w:p w14:paraId="408D1325" w14:textId="77777777" w:rsidR="00E3751D" w:rsidRPr="00E3751D" w:rsidRDefault="00E3751D" w:rsidP="00E3751D">
            <w:pPr>
              <w:spacing w:after="120"/>
              <w:jc w:val="both"/>
              <w:rPr>
                <w:rFonts w:ascii="Cambria" w:hAnsi="Cambria" w:cs="Tahoma"/>
                <w:bCs/>
                <w:sz w:val="20"/>
                <w:szCs w:val="20"/>
              </w:rPr>
            </w:pPr>
            <w:r w:rsidRPr="00E3751D">
              <w:rPr>
                <w:rFonts w:ascii="Cambria" w:hAnsi="Cambria"/>
                <w:bCs/>
                <w:sz w:val="20"/>
                <w:szCs w:val="20"/>
              </w:rPr>
              <w:t>Aparat EKG</w:t>
            </w:r>
          </w:p>
        </w:tc>
        <w:tc>
          <w:tcPr>
            <w:tcW w:w="3508" w:type="dxa"/>
          </w:tcPr>
          <w:p w14:paraId="7F2451AC" w14:textId="7ABBE260" w:rsidR="00E3751D" w:rsidRPr="00E3751D" w:rsidRDefault="00E3751D" w:rsidP="00E3751D">
            <w:pPr>
              <w:spacing w:after="120"/>
              <w:jc w:val="center"/>
              <w:rPr>
                <w:rFonts w:ascii="Cambria" w:hAnsi="Cambria" w:cs="Tahoma"/>
                <w:bCs/>
                <w:sz w:val="20"/>
                <w:szCs w:val="20"/>
              </w:rPr>
            </w:pPr>
            <w:r w:rsidRPr="00E3751D">
              <w:rPr>
                <w:rFonts w:ascii="Cambria" w:hAnsi="Cambria" w:cs="Tahoma"/>
                <w:bCs/>
                <w:sz w:val="20"/>
                <w:szCs w:val="20"/>
              </w:rPr>
              <w:t>24 miesiące</w:t>
            </w:r>
          </w:p>
        </w:tc>
      </w:tr>
      <w:tr w:rsidR="00E3751D" w:rsidRPr="00E3751D" w14:paraId="3E46E555" w14:textId="77777777" w:rsidTr="00E60B88">
        <w:trPr>
          <w:trHeight w:val="345"/>
        </w:trPr>
        <w:tc>
          <w:tcPr>
            <w:tcW w:w="2123" w:type="dxa"/>
            <w:noWrap/>
            <w:vAlign w:val="center"/>
            <w:hideMark/>
          </w:tcPr>
          <w:p w14:paraId="4B2B61AF" w14:textId="77777777" w:rsidR="00E3751D" w:rsidRPr="00E3751D" w:rsidRDefault="00E3751D" w:rsidP="00E3751D">
            <w:pPr>
              <w:spacing w:after="120"/>
              <w:jc w:val="both"/>
              <w:rPr>
                <w:rFonts w:ascii="Cambria" w:hAnsi="Cambria" w:cs="Tahoma"/>
                <w:b/>
                <w:bCs/>
                <w:sz w:val="20"/>
                <w:szCs w:val="20"/>
              </w:rPr>
            </w:pPr>
            <w:r w:rsidRPr="00E3751D">
              <w:rPr>
                <w:rFonts w:ascii="Cambria" w:hAnsi="Cambria" w:cs="Tahoma"/>
                <w:b/>
                <w:bCs/>
                <w:sz w:val="20"/>
                <w:szCs w:val="20"/>
              </w:rPr>
              <w:t>Zadanie 6</w:t>
            </w:r>
          </w:p>
        </w:tc>
        <w:tc>
          <w:tcPr>
            <w:tcW w:w="3939" w:type="dxa"/>
            <w:noWrap/>
            <w:hideMark/>
          </w:tcPr>
          <w:p w14:paraId="5A4F4758" w14:textId="77777777" w:rsidR="00E3751D" w:rsidRPr="00E3751D" w:rsidRDefault="00E3751D" w:rsidP="00E3751D">
            <w:pPr>
              <w:spacing w:after="120"/>
              <w:jc w:val="both"/>
              <w:rPr>
                <w:rFonts w:ascii="Cambria" w:hAnsi="Cambria" w:cs="Tahoma"/>
                <w:bCs/>
                <w:sz w:val="20"/>
                <w:szCs w:val="20"/>
              </w:rPr>
            </w:pPr>
            <w:r w:rsidRPr="00E3751D">
              <w:rPr>
                <w:rFonts w:ascii="Cambria" w:hAnsi="Cambria"/>
                <w:bCs/>
                <w:sz w:val="20"/>
                <w:szCs w:val="20"/>
              </w:rPr>
              <w:t>Macerator</w:t>
            </w:r>
          </w:p>
        </w:tc>
        <w:tc>
          <w:tcPr>
            <w:tcW w:w="3508" w:type="dxa"/>
          </w:tcPr>
          <w:p w14:paraId="2E70F3D4" w14:textId="33083CFC" w:rsidR="00E3751D" w:rsidRPr="00E3751D" w:rsidRDefault="00E3751D" w:rsidP="00E3751D">
            <w:pPr>
              <w:spacing w:after="120"/>
              <w:jc w:val="center"/>
              <w:rPr>
                <w:rFonts w:ascii="Cambria" w:hAnsi="Cambria" w:cs="Tahoma"/>
                <w:bCs/>
                <w:sz w:val="20"/>
                <w:szCs w:val="20"/>
              </w:rPr>
            </w:pPr>
            <w:r w:rsidRPr="00E3751D">
              <w:rPr>
                <w:rFonts w:ascii="Cambria" w:hAnsi="Cambria" w:cs="Tahoma"/>
                <w:bCs/>
                <w:sz w:val="20"/>
                <w:szCs w:val="20"/>
              </w:rPr>
              <w:t>24 miesiące</w:t>
            </w:r>
          </w:p>
        </w:tc>
      </w:tr>
      <w:tr w:rsidR="00E3751D" w:rsidRPr="00E3751D" w14:paraId="012B2FE9" w14:textId="77777777" w:rsidTr="00E60B88">
        <w:trPr>
          <w:trHeight w:val="345"/>
        </w:trPr>
        <w:tc>
          <w:tcPr>
            <w:tcW w:w="2123" w:type="dxa"/>
            <w:noWrap/>
            <w:vAlign w:val="center"/>
            <w:hideMark/>
          </w:tcPr>
          <w:p w14:paraId="40D8B523" w14:textId="77777777" w:rsidR="00E3751D" w:rsidRPr="00E3751D" w:rsidRDefault="00E3751D" w:rsidP="00E3751D">
            <w:pPr>
              <w:spacing w:after="120"/>
              <w:jc w:val="both"/>
              <w:rPr>
                <w:rFonts w:ascii="Cambria" w:hAnsi="Cambria" w:cs="Tahoma"/>
                <w:b/>
                <w:bCs/>
                <w:sz w:val="20"/>
                <w:szCs w:val="20"/>
              </w:rPr>
            </w:pPr>
            <w:r w:rsidRPr="00E3751D">
              <w:rPr>
                <w:rFonts w:ascii="Cambria" w:hAnsi="Cambria" w:cs="Tahoma"/>
                <w:b/>
                <w:bCs/>
                <w:sz w:val="20"/>
                <w:szCs w:val="20"/>
              </w:rPr>
              <w:t>Zadanie 7</w:t>
            </w:r>
          </w:p>
        </w:tc>
        <w:tc>
          <w:tcPr>
            <w:tcW w:w="3939" w:type="dxa"/>
            <w:noWrap/>
            <w:hideMark/>
          </w:tcPr>
          <w:p w14:paraId="54A9CF96" w14:textId="77777777" w:rsidR="00E3751D" w:rsidRPr="00E3751D" w:rsidRDefault="00E3751D" w:rsidP="00E3751D">
            <w:pPr>
              <w:spacing w:after="120"/>
              <w:jc w:val="both"/>
              <w:rPr>
                <w:rFonts w:ascii="Cambria" w:hAnsi="Cambria" w:cs="Tahoma"/>
                <w:bCs/>
                <w:sz w:val="20"/>
                <w:szCs w:val="20"/>
              </w:rPr>
            </w:pPr>
            <w:r w:rsidRPr="00E3751D">
              <w:rPr>
                <w:rFonts w:ascii="Cambria" w:hAnsi="Cambria"/>
                <w:bCs/>
                <w:sz w:val="20"/>
                <w:szCs w:val="20"/>
              </w:rPr>
              <w:t>Defibrylator</w:t>
            </w:r>
          </w:p>
        </w:tc>
        <w:tc>
          <w:tcPr>
            <w:tcW w:w="3508" w:type="dxa"/>
          </w:tcPr>
          <w:p w14:paraId="118D9F76" w14:textId="6A22660A" w:rsidR="00E3751D" w:rsidRPr="00E3751D" w:rsidRDefault="00E3751D" w:rsidP="00E3751D">
            <w:pPr>
              <w:spacing w:after="120"/>
              <w:jc w:val="center"/>
              <w:rPr>
                <w:rFonts w:ascii="Cambria" w:hAnsi="Cambria" w:cs="Tahoma"/>
                <w:bCs/>
                <w:sz w:val="20"/>
                <w:szCs w:val="20"/>
              </w:rPr>
            </w:pPr>
            <w:r w:rsidRPr="00E3751D">
              <w:rPr>
                <w:rFonts w:ascii="Cambria" w:hAnsi="Cambria" w:cs="Tahoma"/>
                <w:bCs/>
                <w:sz w:val="20"/>
                <w:szCs w:val="20"/>
              </w:rPr>
              <w:t>24 miesiące</w:t>
            </w:r>
          </w:p>
        </w:tc>
      </w:tr>
      <w:tr w:rsidR="00E3751D" w:rsidRPr="00E3751D" w14:paraId="2FE57EBB" w14:textId="77777777" w:rsidTr="00E60B88">
        <w:trPr>
          <w:trHeight w:val="345"/>
        </w:trPr>
        <w:tc>
          <w:tcPr>
            <w:tcW w:w="2123" w:type="dxa"/>
            <w:noWrap/>
            <w:vAlign w:val="center"/>
            <w:hideMark/>
          </w:tcPr>
          <w:p w14:paraId="70D9C067" w14:textId="77777777" w:rsidR="00E3751D" w:rsidRPr="00E3751D" w:rsidRDefault="00E3751D" w:rsidP="00E3751D">
            <w:pPr>
              <w:spacing w:after="120"/>
              <w:jc w:val="both"/>
              <w:rPr>
                <w:rFonts w:ascii="Cambria" w:hAnsi="Cambria" w:cs="Tahoma"/>
                <w:b/>
                <w:bCs/>
                <w:sz w:val="20"/>
                <w:szCs w:val="20"/>
              </w:rPr>
            </w:pPr>
            <w:r w:rsidRPr="00E3751D">
              <w:rPr>
                <w:rFonts w:ascii="Cambria" w:hAnsi="Cambria" w:cs="Tahoma"/>
                <w:b/>
                <w:bCs/>
                <w:sz w:val="20"/>
                <w:szCs w:val="20"/>
              </w:rPr>
              <w:t>Zadanie 8</w:t>
            </w:r>
          </w:p>
        </w:tc>
        <w:tc>
          <w:tcPr>
            <w:tcW w:w="3939" w:type="dxa"/>
            <w:noWrap/>
            <w:hideMark/>
          </w:tcPr>
          <w:p w14:paraId="6CB7298D" w14:textId="77777777" w:rsidR="00E3751D" w:rsidRPr="00E3751D" w:rsidRDefault="00E3751D" w:rsidP="00E3751D">
            <w:pPr>
              <w:spacing w:after="120"/>
              <w:jc w:val="both"/>
              <w:rPr>
                <w:rFonts w:ascii="Cambria" w:hAnsi="Cambria" w:cs="Tahoma"/>
                <w:bCs/>
                <w:sz w:val="20"/>
                <w:szCs w:val="20"/>
              </w:rPr>
            </w:pPr>
            <w:r w:rsidRPr="00E3751D">
              <w:rPr>
                <w:rFonts w:ascii="Cambria" w:hAnsi="Cambria"/>
                <w:bCs/>
                <w:sz w:val="20"/>
                <w:szCs w:val="20"/>
              </w:rPr>
              <w:t>Urządzenie służące do kompresji klatki piersiowej i reanimacji</w:t>
            </w:r>
          </w:p>
        </w:tc>
        <w:tc>
          <w:tcPr>
            <w:tcW w:w="3508" w:type="dxa"/>
          </w:tcPr>
          <w:p w14:paraId="49C1EE73" w14:textId="67C99CDF" w:rsidR="00E3751D" w:rsidRPr="00E3751D" w:rsidRDefault="00E3751D" w:rsidP="00E3751D">
            <w:pPr>
              <w:spacing w:after="120"/>
              <w:jc w:val="center"/>
              <w:rPr>
                <w:rFonts w:ascii="Cambria" w:hAnsi="Cambria" w:cs="Tahoma"/>
                <w:bCs/>
                <w:sz w:val="20"/>
                <w:szCs w:val="20"/>
              </w:rPr>
            </w:pPr>
            <w:r w:rsidRPr="00E3751D">
              <w:rPr>
                <w:rFonts w:ascii="Cambria" w:hAnsi="Cambria" w:cs="Tahoma"/>
                <w:bCs/>
                <w:sz w:val="20"/>
                <w:szCs w:val="20"/>
              </w:rPr>
              <w:t>24 miesiące</w:t>
            </w:r>
          </w:p>
        </w:tc>
      </w:tr>
    </w:tbl>
    <w:bookmarkEnd w:id="10"/>
    <w:bookmarkEnd w:id="9"/>
    <w:p w14:paraId="123B9451" w14:textId="77777777" w:rsidR="007C402F" w:rsidRPr="00E3751D" w:rsidRDefault="007C402F" w:rsidP="007C402F">
      <w:pPr>
        <w:pStyle w:val="Tekstpodstawowy"/>
        <w:spacing w:line="276" w:lineRule="auto"/>
        <w:jc w:val="both"/>
        <w:rPr>
          <w:rFonts w:ascii="Cambria" w:hAnsi="Cambria" w:cs="Tahoma"/>
          <w:sz w:val="20"/>
          <w:szCs w:val="20"/>
        </w:rPr>
      </w:pPr>
      <w:r w:rsidRPr="00E3751D">
        <w:rPr>
          <w:rFonts w:ascii="Cambria" w:hAnsi="Cambria" w:cs="Tahoma"/>
          <w:sz w:val="20"/>
          <w:szCs w:val="20"/>
        </w:rPr>
        <w:t xml:space="preserve">Wykonawca może zaproponować </w:t>
      </w:r>
      <w:r w:rsidRPr="00DE411A">
        <w:rPr>
          <w:rFonts w:ascii="Cambria" w:hAnsi="Cambria" w:cs="Tahoma"/>
          <w:b/>
          <w:bCs/>
          <w:sz w:val="20"/>
          <w:szCs w:val="20"/>
        </w:rPr>
        <w:t>wydłużenie</w:t>
      </w:r>
      <w:r w:rsidRPr="00E3751D">
        <w:rPr>
          <w:rFonts w:ascii="Cambria" w:hAnsi="Cambria" w:cs="Tahoma"/>
          <w:sz w:val="20"/>
          <w:szCs w:val="20"/>
        </w:rPr>
        <w:t xml:space="preserve"> okresu gwarancji.</w:t>
      </w:r>
    </w:p>
    <w:p w14:paraId="12B5ACBD" w14:textId="77777777" w:rsidR="007C402F" w:rsidRPr="00615B46" w:rsidRDefault="007C402F" w:rsidP="007C402F">
      <w:pPr>
        <w:pStyle w:val="Tekstpodstawowy"/>
        <w:spacing w:line="276" w:lineRule="auto"/>
        <w:jc w:val="both"/>
        <w:rPr>
          <w:rFonts w:ascii="Cambria" w:hAnsi="Cambria" w:cs="Tahoma"/>
          <w:sz w:val="20"/>
          <w:szCs w:val="20"/>
        </w:rPr>
      </w:pPr>
      <w:r w:rsidRPr="00615B46">
        <w:rPr>
          <w:rFonts w:ascii="Cambria" w:hAnsi="Cambria" w:cs="Tahoma"/>
          <w:sz w:val="20"/>
          <w:szCs w:val="20"/>
        </w:rPr>
        <w:t>Termin gwarancji i rękojmi na przedmiot zamówienia stanowi kryterium oceny ofert – patrz wg pkt 22.6 SIWZ.</w:t>
      </w:r>
    </w:p>
    <w:p w14:paraId="5EB082CF" w14:textId="77777777" w:rsidR="007C402F" w:rsidRPr="00615B46" w:rsidRDefault="007C402F" w:rsidP="007C402F">
      <w:pPr>
        <w:pStyle w:val="Tekstpodstawowy"/>
        <w:spacing w:line="276" w:lineRule="auto"/>
        <w:jc w:val="both"/>
        <w:rPr>
          <w:rFonts w:ascii="Cambria" w:hAnsi="Cambria" w:cs="Tahoma"/>
          <w:bCs/>
          <w:sz w:val="20"/>
          <w:szCs w:val="20"/>
        </w:rPr>
      </w:pPr>
      <w:r w:rsidRPr="00615B46">
        <w:rPr>
          <w:rFonts w:ascii="Cambria" w:hAnsi="Cambria" w:cs="Tahoma"/>
          <w:sz w:val="20"/>
          <w:szCs w:val="20"/>
        </w:rPr>
        <w:t xml:space="preserve"> Okres gwarancji i rękojmi rozpoczyna się</w:t>
      </w:r>
      <w:r w:rsidRPr="00615B46">
        <w:rPr>
          <w:rFonts w:ascii="Cambria" w:hAnsi="Cambria" w:cs="Tahoma"/>
          <w:b/>
          <w:bCs/>
          <w:sz w:val="20"/>
          <w:szCs w:val="20"/>
        </w:rPr>
        <w:t xml:space="preserve"> </w:t>
      </w:r>
      <w:r w:rsidRPr="00615B46">
        <w:rPr>
          <w:rFonts w:ascii="Cambria" w:hAnsi="Cambria" w:cs="Tahoma"/>
          <w:bCs/>
          <w:sz w:val="20"/>
          <w:szCs w:val="20"/>
        </w:rPr>
        <w:t>od podpisania protokołu zdawczo-odbiorczego (po przetestowaniu i odbiorze końcowym); Okres rękojmi i gwarancji rozpoczyna się równocześnie.</w:t>
      </w:r>
    </w:p>
    <w:bookmarkEnd w:id="7"/>
    <w:p w14:paraId="34972939" w14:textId="77777777" w:rsidR="007C402F" w:rsidRPr="00615B46" w:rsidRDefault="007C402F" w:rsidP="007C402F">
      <w:pPr>
        <w:pStyle w:val="Tekstpodstawowy"/>
        <w:spacing w:line="276" w:lineRule="auto"/>
        <w:ind w:left="426" w:hanging="426"/>
        <w:jc w:val="both"/>
        <w:rPr>
          <w:rFonts w:ascii="Cambria" w:hAnsi="Cambria" w:cs="Cambria"/>
          <w:b/>
          <w:sz w:val="20"/>
          <w:szCs w:val="20"/>
        </w:rPr>
      </w:pPr>
      <w:r w:rsidRPr="00615B46">
        <w:rPr>
          <w:rFonts w:ascii="Cambria" w:hAnsi="Cambria" w:cs="Cambria"/>
          <w:b/>
          <w:sz w:val="20"/>
          <w:szCs w:val="20"/>
        </w:rPr>
        <w:t>9.</w:t>
      </w:r>
      <w:r w:rsidRPr="00615B46">
        <w:rPr>
          <w:rFonts w:ascii="Cambria" w:hAnsi="Cambria" w:cs="Cambria"/>
          <w:b/>
          <w:sz w:val="20"/>
          <w:szCs w:val="20"/>
        </w:rPr>
        <w:tab/>
        <w:t>Określenie warunków udziału w postępowaniu:</w:t>
      </w:r>
    </w:p>
    <w:p w14:paraId="26154A5F" w14:textId="77777777" w:rsidR="007C402F" w:rsidRPr="00615B46" w:rsidRDefault="007C402F" w:rsidP="007C402F">
      <w:pPr>
        <w:numPr>
          <w:ilvl w:val="1"/>
          <w:numId w:val="14"/>
        </w:numPr>
        <w:tabs>
          <w:tab w:val="clear" w:pos="0"/>
          <w:tab w:val="num" w:pos="851"/>
        </w:tabs>
        <w:spacing w:line="276" w:lineRule="auto"/>
        <w:ind w:left="851" w:hanging="521"/>
        <w:jc w:val="both"/>
        <w:rPr>
          <w:rFonts w:ascii="Cambria" w:eastAsia="Times New Roman" w:hAnsi="Cambria" w:cs="Cambria"/>
          <w:sz w:val="20"/>
          <w:szCs w:val="20"/>
        </w:rPr>
      </w:pPr>
      <w:r w:rsidRPr="00615B46">
        <w:rPr>
          <w:rFonts w:ascii="Cambria" w:hAnsi="Cambria" w:cs="Cambria"/>
          <w:b/>
          <w:sz w:val="20"/>
          <w:szCs w:val="20"/>
        </w:rPr>
        <w:t xml:space="preserve"> </w:t>
      </w:r>
      <w:r w:rsidRPr="00615B46">
        <w:rPr>
          <w:rFonts w:ascii="Cambria" w:eastAsia="Times New Roman" w:hAnsi="Cambria" w:cs="Cambria"/>
          <w:sz w:val="20"/>
          <w:szCs w:val="20"/>
        </w:rPr>
        <w:t>Oferta zostanie uznana za spełniającą warunki, jeśli będzie:</w:t>
      </w:r>
    </w:p>
    <w:p w14:paraId="19D2F01C" w14:textId="77777777" w:rsidR="007C402F" w:rsidRPr="00615B46" w:rsidRDefault="007C402F" w:rsidP="007C402F">
      <w:pPr>
        <w:spacing w:line="276" w:lineRule="auto"/>
        <w:ind w:left="1276" w:hanging="567"/>
        <w:jc w:val="both"/>
        <w:rPr>
          <w:rFonts w:ascii="Cambria" w:eastAsia="Times New Roman" w:hAnsi="Cambria" w:cs="Cambria"/>
          <w:sz w:val="20"/>
          <w:szCs w:val="20"/>
        </w:rPr>
      </w:pPr>
      <w:r w:rsidRPr="00615B46">
        <w:rPr>
          <w:rFonts w:ascii="Cambria" w:eastAsia="Times New Roman" w:hAnsi="Cambria" w:cs="Cambria"/>
          <w:sz w:val="20"/>
          <w:szCs w:val="20"/>
        </w:rPr>
        <w:t>9.1.2 zgodna w kwestii sposobu jej przygotowania, oferowanego przedmiotu i warunków zamówienia ze wszystkimi wymogami niniejszej SIWZ,</w:t>
      </w:r>
    </w:p>
    <w:p w14:paraId="4C523498" w14:textId="77777777" w:rsidR="007C402F" w:rsidRPr="00615B46" w:rsidRDefault="007C402F" w:rsidP="007C402F">
      <w:pPr>
        <w:numPr>
          <w:ilvl w:val="2"/>
          <w:numId w:val="12"/>
        </w:numPr>
        <w:spacing w:after="240" w:line="276" w:lineRule="auto"/>
        <w:ind w:left="1276" w:hanging="567"/>
        <w:jc w:val="both"/>
        <w:rPr>
          <w:rFonts w:ascii="Cambria" w:eastAsia="Times New Roman" w:hAnsi="Cambria" w:cs="Cambria"/>
          <w:sz w:val="20"/>
          <w:szCs w:val="20"/>
        </w:rPr>
      </w:pPr>
      <w:r w:rsidRPr="00615B46">
        <w:rPr>
          <w:rFonts w:ascii="Cambria" w:eastAsia="Times New Roman" w:hAnsi="Cambria" w:cs="Cambria"/>
          <w:sz w:val="20"/>
          <w:szCs w:val="20"/>
        </w:rPr>
        <w:t>złożona w wyznaczonym terminie składania ofert.</w:t>
      </w:r>
    </w:p>
    <w:p w14:paraId="08B87D92" w14:textId="77777777" w:rsidR="007C402F" w:rsidRPr="00615B46" w:rsidRDefault="007C402F" w:rsidP="007C402F">
      <w:pPr>
        <w:numPr>
          <w:ilvl w:val="1"/>
          <w:numId w:val="12"/>
        </w:numPr>
        <w:spacing w:after="240" w:line="276" w:lineRule="auto"/>
        <w:jc w:val="both"/>
        <w:rPr>
          <w:rFonts w:ascii="Cambria" w:eastAsia="Times New Roman" w:hAnsi="Cambria" w:cs="Cambria"/>
          <w:sz w:val="20"/>
          <w:szCs w:val="20"/>
        </w:rPr>
      </w:pPr>
      <w:r w:rsidRPr="00615B46">
        <w:rPr>
          <w:rFonts w:ascii="Cambria" w:eastAsia="Times New Roman" w:hAnsi="Cambria" w:cs="Cambria"/>
          <w:sz w:val="20"/>
          <w:szCs w:val="20"/>
        </w:rPr>
        <w:t xml:space="preserve">O udzielenie zamówienie mogą ubiegać się Wykonawcy, którzy złożą wraz z ofertą oświadczenia </w:t>
      </w:r>
      <w:r w:rsidRPr="00615B46">
        <w:rPr>
          <w:rFonts w:ascii="Cambria" w:eastAsia="Times New Roman" w:hAnsi="Cambria" w:cs="Cambria"/>
          <w:sz w:val="20"/>
          <w:szCs w:val="20"/>
        </w:rPr>
        <w:br/>
        <w:t>a wskazany wykonawca na żądanie Zamawiającego w terminie 5 dni od wezwania, przedłoży wymagane w SIWZ dokumenty w zakresie:</w:t>
      </w:r>
    </w:p>
    <w:p w14:paraId="28B5EF0E" w14:textId="77777777" w:rsidR="007C402F" w:rsidRPr="00615B46" w:rsidRDefault="007C402F" w:rsidP="007C402F">
      <w:pPr>
        <w:spacing w:after="240" w:line="276" w:lineRule="auto"/>
        <w:ind w:left="765"/>
        <w:jc w:val="both"/>
        <w:rPr>
          <w:rFonts w:ascii="Cambria" w:eastAsia="Times New Roman" w:hAnsi="Cambria" w:cs="Cambria"/>
          <w:sz w:val="20"/>
          <w:szCs w:val="20"/>
        </w:rPr>
      </w:pPr>
      <w:r w:rsidRPr="00615B46">
        <w:rPr>
          <w:rFonts w:ascii="Cambria" w:eastAsia="Times New Roman" w:hAnsi="Cambria" w:cs="Cambria"/>
          <w:sz w:val="20"/>
          <w:szCs w:val="20"/>
        </w:rPr>
        <w:t>9.2.1</w:t>
      </w:r>
      <w:r w:rsidRPr="00615B46">
        <w:rPr>
          <w:rFonts w:ascii="Cambria" w:eastAsia="Times New Roman" w:hAnsi="Cambria" w:cs="Cambria"/>
          <w:sz w:val="20"/>
          <w:szCs w:val="20"/>
        </w:rPr>
        <w:tab/>
        <w:t xml:space="preserve"> spełnienia warunków udziału w postępowaniu</w:t>
      </w:r>
    </w:p>
    <w:p w14:paraId="66A0BB95" w14:textId="77777777" w:rsidR="007C402F" w:rsidRPr="00615B46" w:rsidRDefault="007C402F" w:rsidP="007C402F">
      <w:pPr>
        <w:spacing w:after="240" w:line="276" w:lineRule="auto"/>
        <w:ind w:left="765"/>
        <w:jc w:val="both"/>
        <w:rPr>
          <w:rFonts w:ascii="Cambria" w:eastAsia="Times New Roman" w:hAnsi="Cambria" w:cs="Cambria"/>
          <w:bCs/>
          <w:sz w:val="20"/>
          <w:szCs w:val="20"/>
        </w:rPr>
      </w:pPr>
      <w:r w:rsidRPr="00615B46">
        <w:rPr>
          <w:rFonts w:ascii="Cambria" w:eastAsia="Times New Roman" w:hAnsi="Cambria" w:cs="Cambria"/>
          <w:sz w:val="20"/>
          <w:szCs w:val="20"/>
        </w:rPr>
        <w:t>9.2.2</w:t>
      </w:r>
      <w:r w:rsidRPr="00615B46">
        <w:rPr>
          <w:rFonts w:ascii="Cambria" w:eastAsia="Times New Roman" w:hAnsi="Cambria" w:cs="Cambria"/>
          <w:sz w:val="20"/>
          <w:szCs w:val="20"/>
        </w:rPr>
        <w:tab/>
        <w:t xml:space="preserve"> </w:t>
      </w:r>
      <w:r w:rsidRPr="00615B46">
        <w:rPr>
          <w:rFonts w:ascii="Cambria" w:eastAsia="Times New Roman" w:hAnsi="Cambria" w:cs="Cambria"/>
          <w:bCs/>
          <w:sz w:val="20"/>
          <w:szCs w:val="20"/>
        </w:rPr>
        <w:t>braku podstaw do wykluczenia</w:t>
      </w:r>
    </w:p>
    <w:p w14:paraId="3F49389E" w14:textId="77777777" w:rsidR="007C402F" w:rsidRPr="00615B46" w:rsidRDefault="007C402F" w:rsidP="007C402F">
      <w:pPr>
        <w:spacing w:after="240" w:line="276" w:lineRule="auto"/>
        <w:ind w:left="765"/>
        <w:jc w:val="both"/>
        <w:rPr>
          <w:rFonts w:ascii="Cambria" w:eastAsia="Times New Roman" w:hAnsi="Cambria" w:cs="Cambria"/>
          <w:sz w:val="20"/>
          <w:szCs w:val="20"/>
        </w:rPr>
      </w:pPr>
      <w:r w:rsidRPr="00615B46">
        <w:rPr>
          <w:rFonts w:ascii="Cambria" w:eastAsia="Times New Roman" w:hAnsi="Cambria" w:cs="Cambria"/>
          <w:bCs/>
          <w:sz w:val="20"/>
          <w:szCs w:val="20"/>
        </w:rPr>
        <w:t>9.2.3</w:t>
      </w:r>
      <w:r w:rsidRPr="00615B46">
        <w:rPr>
          <w:rFonts w:ascii="Cambria" w:eastAsia="Times New Roman" w:hAnsi="Cambria" w:cs="Cambria"/>
          <w:bCs/>
          <w:sz w:val="20"/>
          <w:szCs w:val="20"/>
        </w:rPr>
        <w:tab/>
        <w:t>potwierdzenia spełnienia warunków przedmiotowych</w:t>
      </w:r>
    </w:p>
    <w:p w14:paraId="770DD80B" w14:textId="77777777" w:rsidR="007C402F" w:rsidRPr="00615B46" w:rsidRDefault="007C402F" w:rsidP="007C402F">
      <w:pPr>
        <w:spacing w:after="240" w:line="276" w:lineRule="auto"/>
        <w:ind w:left="765" w:hanging="339"/>
        <w:jc w:val="both"/>
        <w:rPr>
          <w:rFonts w:ascii="Cambria" w:eastAsia="Times New Roman" w:hAnsi="Cambria" w:cs="Cambria"/>
          <w:sz w:val="20"/>
          <w:szCs w:val="20"/>
        </w:rPr>
      </w:pPr>
      <w:r w:rsidRPr="00615B46">
        <w:rPr>
          <w:rFonts w:ascii="Cambria" w:eastAsia="Times New Roman" w:hAnsi="Cambria" w:cs="Cambria"/>
          <w:sz w:val="20"/>
          <w:szCs w:val="20"/>
        </w:rPr>
        <w:t>9.3</w:t>
      </w:r>
      <w:r w:rsidRPr="00615B46">
        <w:rPr>
          <w:rFonts w:ascii="Cambria" w:eastAsia="Times New Roman" w:hAnsi="Cambria" w:cs="Cambria"/>
          <w:sz w:val="20"/>
          <w:szCs w:val="20"/>
        </w:rPr>
        <w:tab/>
        <w:t>Oświadczenia, o których mowa w pkt. 9.2 należy złożyć na wzorach załącznikach do SIWZ, załącznik nr 3 w zakresie dotyczącym spełnienia warunków udziału w postępowaniu, załącznik nr 4 przesłanek wykluczenia z postępowania.</w:t>
      </w:r>
    </w:p>
    <w:p w14:paraId="6926053F" w14:textId="77777777" w:rsidR="007C402F" w:rsidRPr="00615B46" w:rsidRDefault="007C402F" w:rsidP="007C402F">
      <w:pPr>
        <w:spacing w:after="240" w:line="276" w:lineRule="auto"/>
        <w:ind w:left="765" w:hanging="339"/>
        <w:jc w:val="both"/>
        <w:rPr>
          <w:rFonts w:ascii="Cambria" w:eastAsia="Times New Roman" w:hAnsi="Cambria" w:cs="Cambria"/>
          <w:sz w:val="20"/>
          <w:szCs w:val="20"/>
        </w:rPr>
      </w:pPr>
      <w:r w:rsidRPr="00615B46">
        <w:rPr>
          <w:rFonts w:ascii="Cambria" w:eastAsia="Times New Roman" w:hAnsi="Cambria" w:cs="Cambria"/>
          <w:sz w:val="20"/>
          <w:szCs w:val="20"/>
        </w:rPr>
        <w:tab/>
        <w:t xml:space="preserve"> 9.3.1</w:t>
      </w:r>
      <w:r w:rsidRPr="00615B46">
        <w:rPr>
          <w:rFonts w:ascii="Cambria" w:eastAsia="Times New Roman" w:hAnsi="Cambria" w:cs="Cambria"/>
          <w:sz w:val="20"/>
          <w:szCs w:val="20"/>
        </w:rPr>
        <w:tab/>
        <w:t>Mając na uwadze powyższe Zamawiający informuje, że:</w:t>
      </w:r>
    </w:p>
    <w:p w14:paraId="72A42769" w14:textId="77777777" w:rsidR="007C402F" w:rsidRPr="00615B46" w:rsidRDefault="007C402F" w:rsidP="007C402F">
      <w:pPr>
        <w:spacing w:after="240" w:line="276" w:lineRule="auto"/>
        <w:ind w:left="1276" w:hanging="283"/>
        <w:jc w:val="both"/>
        <w:rPr>
          <w:rFonts w:ascii="Cambria" w:eastAsia="Times New Roman" w:hAnsi="Cambria" w:cs="Cambria"/>
          <w:sz w:val="20"/>
          <w:szCs w:val="20"/>
        </w:rPr>
      </w:pPr>
      <w:r w:rsidRPr="00615B46">
        <w:rPr>
          <w:rFonts w:ascii="Cambria" w:eastAsia="Times New Roman" w:hAnsi="Cambria" w:cs="Cambria"/>
          <w:sz w:val="20"/>
          <w:szCs w:val="20"/>
        </w:rPr>
        <w:t>a)</w:t>
      </w:r>
      <w:r w:rsidRPr="00615B46">
        <w:rPr>
          <w:rFonts w:ascii="Cambria" w:eastAsia="Times New Roman" w:hAnsi="Cambria" w:cs="Cambria"/>
          <w:sz w:val="20"/>
          <w:szCs w:val="20"/>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14:paraId="1E88EC12" w14:textId="77777777" w:rsidR="007C402F" w:rsidRPr="00615B46" w:rsidRDefault="007C402F" w:rsidP="007C402F">
      <w:pPr>
        <w:spacing w:after="240" w:line="276" w:lineRule="auto"/>
        <w:ind w:left="1276" w:hanging="283"/>
        <w:jc w:val="both"/>
        <w:rPr>
          <w:rFonts w:ascii="Cambria" w:eastAsia="Times New Roman" w:hAnsi="Cambria" w:cs="Cambria"/>
          <w:sz w:val="20"/>
          <w:szCs w:val="20"/>
        </w:rPr>
      </w:pPr>
      <w:r w:rsidRPr="00615B46">
        <w:rPr>
          <w:rFonts w:ascii="Cambria" w:eastAsia="Times New Roman" w:hAnsi="Cambria" w:cs="Cambria"/>
          <w:sz w:val="20"/>
          <w:szCs w:val="20"/>
        </w:rPr>
        <w:t>b)</w:t>
      </w:r>
      <w:r w:rsidRPr="00615B46">
        <w:rPr>
          <w:rFonts w:ascii="Cambria" w:eastAsia="Times New Roman" w:hAnsi="Cambria" w:cs="Cambria"/>
          <w:sz w:val="20"/>
          <w:szCs w:val="20"/>
        </w:rPr>
        <w:tab/>
        <w:t>w przypadku gdy Wykonawca powołuje się na dokumenty podmiotowe, będące w posiadaniu Zamawiającego, Wykonawca powinien wnioskować aby Zamawiający uwzględnił te dokumenty;</w:t>
      </w:r>
    </w:p>
    <w:p w14:paraId="05D52B03" w14:textId="77777777" w:rsidR="007C402F" w:rsidRPr="00615B46" w:rsidRDefault="007C402F" w:rsidP="007C402F">
      <w:pPr>
        <w:spacing w:after="240" w:line="276" w:lineRule="auto"/>
        <w:ind w:left="1276" w:hanging="283"/>
        <w:jc w:val="both"/>
        <w:rPr>
          <w:rFonts w:ascii="Cambria" w:eastAsia="Times New Roman" w:hAnsi="Cambria" w:cs="Cambria"/>
          <w:sz w:val="20"/>
          <w:szCs w:val="20"/>
        </w:rPr>
      </w:pPr>
      <w:r w:rsidRPr="00615B46">
        <w:rPr>
          <w:rFonts w:ascii="Cambria" w:eastAsia="Times New Roman" w:hAnsi="Cambria" w:cs="Cambria"/>
          <w:sz w:val="20"/>
          <w:szCs w:val="20"/>
        </w:rPr>
        <w:lastRenderedPageBreak/>
        <w:t>c)</w:t>
      </w:r>
      <w:r w:rsidRPr="00615B46">
        <w:rPr>
          <w:rFonts w:ascii="Cambria" w:eastAsia="Times New Roman" w:hAnsi="Cambria" w:cs="Cambria"/>
          <w:sz w:val="20"/>
          <w:szCs w:val="20"/>
        </w:rPr>
        <w:tab/>
        <w:t xml:space="preserve">w odniesieniu do Wykonawcy który w świetle przesłanek określonych w art. 24 ust. 1 pkt. 13 </w:t>
      </w:r>
      <w:r w:rsidRPr="00615B46">
        <w:rPr>
          <w:rFonts w:ascii="Cambria" w:eastAsia="Times New Roman" w:hAnsi="Cambria" w:cs="Cambria"/>
          <w:sz w:val="20"/>
          <w:szCs w:val="20"/>
        </w:rPr>
        <w:br/>
        <w:t xml:space="preserve">i 14 oraz 16-20 lub ust. 5 ustawy podlega wykluczeniu, Zamawiający dopuszcza </w:t>
      </w:r>
      <w:proofErr w:type="spellStart"/>
      <w:r w:rsidRPr="00615B46">
        <w:rPr>
          <w:rFonts w:ascii="Cambria" w:eastAsia="Times New Roman" w:hAnsi="Cambria" w:cs="Cambria"/>
          <w:sz w:val="20"/>
          <w:szCs w:val="20"/>
        </w:rPr>
        <w:t>self</w:t>
      </w:r>
      <w:proofErr w:type="spellEnd"/>
      <w:r w:rsidRPr="00615B46">
        <w:rPr>
          <w:rFonts w:ascii="Cambria" w:eastAsia="Times New Roman" w:hAnsi="Cambria" w:cs="Cambria"/>
          <w:sz w:val="20"/>
          <w:szCs w:val="20"/>
        </w:rPr>
        <w:t xml:space="preserve"> – </w:t>
      </w:r>
      <w:proofErr w:type="spellStart"/>
      <w:r w:rsidRPr="00615B46">
        <w:rPr>
          <w:rFonts w:ascii="Cambria" w:eastAsia="Times New Roman" w:hAnsi="Cambria" w:cs="Cambria"/>
          <w:sz w:val="20"/>
          <w:szCs w:val="20"/>
        </w:rPr>
        <w:t>cleaning</w:t>
      </w:r>
      <w:proofErr w:type="spellEnd"/>
      <w:r w:rsidRPr="00615B46">
        <w:rPr>
          <w:rFonts w:ascii="Cambria" w:eastAsia="Times New Roman" w:hAnsi="Cambria" w:cs="Cambria"/>
          <w:sz w:val="20"/>
          <w:szCs w:val="20"/>
        </w:rPr>
        <w:t>.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Wykonawcy.</w:t>
      </w:r>
    </w:p>
    <w:p w14:paraId="5DDFB59B" w14:textId="77777777" w:rsidR="007C402F" w:rsidRPr="00615B46" w:rsidRDefault="007C402F" w:rsidP="007C402F">
      <w:pPr>
        <w:spacing w:line="276" w:lineRule="auto"/>
        <w:ind w:left="1276" w:hanging="283"/>
        <w:jc w:val="both"/>
        <w:rPr>
          <w:rFonts w:ascii="Cambria" w:eastAsia="Times New Roman" w:hAnsi="Cambria" w:cs="Cambria"/>
          <w:sz w:val="20"/>
          <w:szCs w:val="20"/>
        </w:rPr>
      </w:pPr>
      <w:r w:rsidRPr="00615B46">
        <w:rPr>
          <w:rFonts w:ascii="Cambria" w:eastAsia="Times New Roman" w:hAnsi="Cambria" w:cs="Cambria"/>
          <w:sz w:val="20"/>
          <w:szCs w:val="20"/>
        </w:rPr>
        <w:t>d)</w:t>
      </w:r>
      <w:r w:rsidRPr="00615B46">
        <w:rPr>
          <w:rFonts w:ascii="Cambria" w:eastAsia="Times New Roman" w:hAnsi="Cambria" w:cs="Cambria"/>
          <w:sz w:val="20"/>
          <w:szCs w:val="20"/>
        </w:rPr>
        <w:tab/>
        <w:t>Zamawiający zastrzega, iż na dowolnym etapie postępowania o udzielenie zamówienia publicznego może wezwać Wykonawców w trybie art. 26 ust. 2f ustawy do przedłożenia wszystkich lub niektórych dokumentów potwierdzających</w:t>
      </w:r>
      <w:r w:rsidRPr="00615B46">
        <w:rPr>
          <w:rFonts w:ascii="Cambria" w:hAnsi="Cambria" w:cs="Cambria"/>
          <w:sz w:val="20"/>
          <w:szCs w:val="20"/>
        </w:rPr>
        <w:t>, że nie podlegają wykluczeniu oraz spełniają warunki udziału w postępowaniu</w:t>
      </w:r>
      <w:r w:rsidRPr="00615B46">
        <w:rPr>
          <w:rFonts w:ascii="Cambria" w:eastAsia="Times New Roman" w:hAnsi="Cambria" w:cs="Cambria"/>
          <w:sz w:val="20"/>
          <w:szCs w:val="20"/>
        </w:rPr>
        <w:t>, jeżeli jest to niezbędne do zapewnienia odpowiedniego przebiegu postępowania.</w:t>
      </w:r>
    </w:p>
    <w:p w14:paraId="6A46D8E4" w14:textId="77777777" w:rsidR="007C402F" w:rsidRPr="00615B46" w:rsidRDefault="007C402F" w:rsidP="007C402F">
      <w:pPr>
        <w:spacing w:line="276" w:lineRule="auto"/>
        <w:ind w:left="1276" w:hanging="283"/>
        <w:jc w:val="both"/>
        <w:rPr>
          <w:rFonts w:ascii="Cambria" w:eastAsia="Times New Roman" w:hAnsi="Cambria" w:cs="Cambria"/>
          <w:sz w:val="20"/>
          <w:szCs w:val="20"/>
        </w:rPr>
      </w:pPr>
    </w:p>
    <w:p w14:paraId="3AFB9E03" w14:textId="77777777" w:rsidR="007C402F" w:rsidRPr="00615B46" w:rsidRDefault="007C402F" w:rsidP="007C402F">
      <w:pPr>
        <w:tabs>
          <w:tab w:val="left" w:pos="284"/>
          <w:tab w:val="left" w:pos="426"/>
        </w:tabs>
        <w:spacing w:after="240" w:line="276" w:lineRule="auto"/>
        <w:ind w:left="709" w:hanging="425"/>
        <w:jc w:val="both"/>
        <w:rPr>
          <w:rFonts w:ascii="Cambria" w:eastAsia="Times New Roman" w:hAnsi="Cambria" w:cs="Cambria"/>
          <w:sz w:val="20"/>
          <w:szCs w:val="20"/>
        </w:rPr>
      </w:pPr>
      <w:r w:rsidRPr="00615B46">
        <w:rPr>
          <w:rFonts w:ascii="Cambria" w:eastAsia="Times New Roman" w:hAnsi="Cambria" w:cs="Cambria"/>
          <w:sz w:val="20"/>
          <w:szCs w:val="20"/>
        </w:rPr>
        <w:t>9.4</w:t>
      </w:r>
      <w:r w:rsidRPr="00615B46">
        <w:rPr>
          <w:rFonts w:ascii="Cambria" w:eastAsia="Times New Roman" w:hAnsi="Cambria" w:cs="Cambria"/>
          <w:sz w:val="20"/>
          <w:szCs w:val="20"/>
        </w:rPr>
        <w:tab/>
        <w:t>Opis warunków podmiotowych i sposobu dokonywania oceny spełniania tych warunków oraz braku podstaw do wykluczenia;</w:t>
      </w:r>
    </w:p>
    <w:p w14:paraId="61E9A43E" w14:textId="77777777" w:rsidR="007C402F" w:rsidRPr="00615B46" w:rsidRDefault="007C402F" w:rsidP="007C402F">
      <w:pPr>
        <w:spacing w:line="276" w:lineRule="auto"/>
        <w:ind w:left="1276" w:hanging="567"/>
        <w:jc w:val="both"/>
        <w:rPr>
          <w:rFonts w:ascii="Cambria" w:eastAsia="Times New Roman" w:hAnsi="Cambria" w:cs="Cambria"/>
          <w:sz w:val="20"/>
          <w:szCs w:val="20"/>
        </w:rPr>
      </w:pPr>
      <w:r w:rsidRPr="00615B46">
        <w:rPr>
          <w:rFonts w:ascii="Cambria" w:eastAsia="Times New Roman" w:hAnsi="Cambria" w:cs="Cambria"/>
          <w:sz w:val="20"/>
          <w:szCs w:val="20"/>
        </w:rPr>
        <w:t>9.4.1</w:t>
      </w:r>
      <w:r w:rsidRPr="00615B46">
        <w:rPr>
          <w:rFonts w:ascii="Cambria" w:eastAsia="Times New Roman" w:hAnsi="Cambria" w:cs="Cambria"/>
          <w:sz w:val="20"/>
          <w:szCs w:val="20"/>
        </w:rPr>
        <w:tab/>
        <w:t>kompetencji lub uprawnień do prowadzenia określonej działalności zawodowej, o ile wynika to z odrębnych przepisów;</w:t>
      </w:r>
    </w:p>
    <w:p w14:paraId="5B4EBF7B" w14:textId="77777777" w:rsidR="007C402F" w:rsidRPr="00615B46" w:rsidRDefault="007C402F" w:rsidP="007C402F">
      <w:pPr>
        <w:spacing w:after="240" w:line="276" w:lineRule="auto"/>
        <w:ind w:left="1276" w:hanging="567"/>
        <w:jc w:val="both"/>
        <w:rPr>
          <w:rFonts w:ascii="Cambria" w:eastAsia="Times New Roman" w:hAnsi="Cambria" w:cs="Cambria"/>
          <w:sz w:val="20"/>
          <w:szCs w:val="20"/>
        </w:rPr>
      </w:pPr>
      <w:r w:rsidRPr="00615B46">
        <w:rPr>
          <w:rFonts w:ascii="Cambria" w:eastAsia="Times New Roman" w:hAnsi="Cambria" w:cs="Cambria"/>
          <w:sz w:val="20"/>
          <w:szCs w:val="20"/>
        </w:rPr>
        <w:t xml:space="preserve"> </w:t>
      </w:r>
      <w:r w:rsidRPr="00615B46">
        <w:rPr>
          <w:rFonts w:ascii="Cambria" w:eastAsia="Times New Roman" w:hAnsi="Cambria" w:cs="Cambria"/>
          <w:sz w:val="20"/>
          <w:szCs w:val="20"/>
        </w:rPr>
        <w:tab/>
      </w:r>
      <w:r w:rsidRPr="00615B46">
        <w:rPr>
          <w:rFonts w:ascii="Cambria" w:hAnsi="Cambria" w:cs="Cambria"/>
          <w:sz w:val="20"/>
          <w:szCs w:val="20"/>
        </w:rPr>
        <w:t xml:space="preserve">Zamawiający w tym zakresie nie stawia żadnych wymagań wystarczającym jest złożone wraz </w:t>
      </w:r>
      <w:r w:rsidRPr="00615B46">
        <w:rPr>
          <w:rFonts w:ascii="Cambria" w:hAnsi="Cambria" w:cs="Cambria"/>
          <w:sz w:val="20"/>
          <w:szCs w:val="20"/>
        </w:rPr>
        <w:br/>
        <w:t xml:space="preserve">z ofertą oświadczenie zgodnie z założeniami w pkt. 9.3. </w:t>
      </w:r>
    </w:p>
    <w:p w14:paraId="7714AD2B" w14:textId="77777777" w:rsidR="007C402F" w:rsidRPr="00615B46" w:rsidRDefault="007C402F" w:rsidP="007C402F">
      <w:pPr>
        <w:widowControl w:val="0"/>
        <w:numPr>
          <w:ilvl w:val="2"/>
          <w:numId w:val="8"/>
        </w:numPr>
        <w:autoSpaceDE w:val="0"/>
        <w:spacing w:line="276" w:lineRule="auto"/>
        <w:ind w:left="1276" w:hanging="710"/>
        <w:jc w:val="both"/>
        <w:rPr>
          <w:rFonts w:ascii="Cambria" w:hAnsi="Cambria" w:cs="Cambria"/>
          <w:sz w:val="20"/>
          <w:szCs w:val="20"/>
        </w:rPr>
      </w:pPr>
      <w:r w:rsidRPr="00615B46">
        <w:rPr>
          <w:rFonts w:ascii="Cambria" w:eastAsia="Times New Roman" w:hAnsi="Cambria" w:cs="Cambria"/>
          <w:sz w:val="20"/>
          <w:szCs w:val="20"/>
        </w:rPr>
        <w:t>zdolności technicznej lub zawodowej wykonawcy:</w:t>
      </w:r>
    </w:p>
    <w:p w14:paraId="6F444281" w14:textId="77777777" w:rsidR="007C402F" w:rsidRPr="00615B46" w:rsidRDefault="007C402F" w:rsidP="007C402F">
      <w:pPr>
        <w:spacing w:line="276" w:lineRule="auto"/>
        <w:ind w:left="1276"/>
        <w:jc w:val="both"/>
        <w:rPr>
          <w:rFonts w:ascii="Cambria" w:hAnsi="Cambria" w:cs="Cambria"/>
          <w:sz w:val="20"/>
          <w:szCs w:val="20"/>
          <w:u w:val="single"/>
        </w:rPr>
      </w:pPr>
      <w:r w:rsidRPr="00615B46">
        <w:rPr>
          <w:rFonts w:ascii="Cambria" w:hAnsi="Cambria" w:cs="Cambria"/>
          <w:sz w:val="20"/>
          <w:szCs w:val="20"/>
        </w:rPr>
        <w:t xml:space="preserve">Zamawiający w tym zakresie nie stawia żadnych wymagań wystarczającym jest złożone wraz </w:t>
      </w:r>
      <w:r w:rsidRPr="00615B46">
        <w:rPr>
          <w:rFonts w:ascii="Cambria" w:hAnsi="Cambria" w:cs="Cambria"/>
          <w:sz w:val="20"/>
          <w:szCs w:val="20"/>
        </w:rPr>
        <w:br/>
        <w:t>z ofertą oświadczenie zgodnie z założeniami w pkt. 9.3.</w:t>
      </w:r>
    </w:p>
    <w:p w14:paraId="28B840AE" w14:textId="77777777" w:rsidR="007C402F" w:rsidRPr="00615B46" w:rsidRDefault="007C402F" w:rsidP="007C402F">
      <w:pPr>
        <w:spacing w:line="276" w:lineRule="auto"/>
        <w:ind w:left="1843" w:hanging="567"/>
        <w:jc w:val="both"/>
        <w:rPr>
          <w:rFonts w:ascii="Cambria" w:hAnsi="Cambria" w:cs="Cambria"/>
          <w:sz w:val="20"/>
          <w:szCs w:val="20"/>
          <w:u w:val="single"/>
        </w:rPr>
      </w:pPr>
    </w:p>
    <w:p w14:paraId="3F9629C1" w14:textId="77777777" w:rsidR="007C402F" w:rsidRPr="00615B46" w:rsidRDefault="007C402F" w:rsidP="007C402F">
      <w:pPr>
        <w:widowControl w:val="0"/>
        <w:autoSpaceDE w:val="0"/>
        <w:spacing w:line="276" w:lineRule="auto"/>
        <w:ind w:left="1276" w:hanging="567"/>
        <w:jc w:val="both"/>
        <w:rPr>
          <w:rFonts w:ascii="Cambria" w:hAnsi="Cambria" w:cs="Cambria"/>
          <w:sz w:val="20"/>
          <w:szCs w:val="20"/>
        </w:rPr>
      </w:pPr>
      <w:r w:rsidRPr="00615B46">
        <w:rPr>
          <w:rFonts w:ascii="Cambria" w:eastAsia="Times New Roman" w:hAnsi="Cambria" w:cs="Cambria"/>
          <w:sz w:val="20"/>
          <w:szCs w:val="20"/>
        </w:rPr>
        <w:t>9.4.3</w:t>
      </w:r>
      <w:r w:rsidRPr="00615B46">
        <w:rPr>
          <w:rFonts w:ascii="Cambria" w:eastAsia="Times New Roman" w:hAnsi="Cambria" w:cs="Cambria"/>
          <w:sz w:val="20"/>
          <w:szCs w:val="20"/>
        </w:rPr>
        <w:tab/>
        <w:t>sytuacji ekonomicznej lub finansowej.</w:t>
      </w:r>
    </w:p>
    <w:p w14:paraId="7ECCA315" w14:textId="77777777" w:rsidR="007C402F" w:rsidRPr="00615B46" w:rsidRDefault="007C402F" w:rsidP="007C402F">
      <w:pPr>
        <w:autoSpaceDE w:val="0"/>
        <w:spacing w:line="276" w:lineRule="auto"/>
        <w:ind w:left="1276"/>
        <w:jc w:val="both"/>
        <w:rPr>
          <w:rFonts w:ascii="Cambria" w:hAnsi="Cambria" w:cs="Cambria"/>
          <w:sz w:val="20"/>
          <w:szCs w:val="20"/>
        </w:rPr>
      </w:pPr>
      <w:r w:rsidRPr="00615B46">
        <w:rPr>
          <w:rFonts w:ascii="Cambria" w:hAnsi="Cambria" w:cs="Cambria"/>
          <w:sz w:val="20"/>
          <w:szCs w:val="20"/>
        </w:rPr>
        <w:t xml:space="preserve">Zamawiający w tym zakresie nie stawia żadnych wymagań wystarczającym jest złożone wraz </w:t>
      </w:r>
      <w:r w:rsidRPr="00615B46">
        <w:rPr>
          <w:rFonts w:ascii="Cambria" w:hAnsi="Cambria" w:cs="Cambria"/>
          <w:sz w:val="20"/>
          <w:szCs w:val="20"/>
        </w:rPr>
        <w:br/>
        <w:t>z ofertą oświadczenie zgodnie z założeniami w pkt. 9.3.</w:t>
      </w:r>
    </w:p>
    <w:p w14:paraId="0B9951E5" w14:textId="77777777" w:rsidR="007C402F" w:rsidRPr="00615B46" w:rsidRDefault="007C402F" w:rsidP="007C402F">
      <w:pPr>
        <w:autoSpaceDE w:val="0"/>
        <w:spacing w:line="276" w:lineRule="auto"/>
        <w:ind w:left="1418" w:hanging="502"/>
        <w:jc w:val="both"/>
        <w:rPr>
          <w:rFonts w:ascii="Cambria" w:hAnsi="Cambria" w:cs="Cambria"/>
          <w:sz w:val="20"/>
          <w:szCs w:val="20"/>
        </w:rPr>
      </w:pPr>
    </w:p>
    <w:p w14:paraId="13E77C03" w14:textId="77777777" w:rsidR="007C402F" w:rsidRPr="00615B46" w:rsidRDefault="007C402F" w:rsidP="007C402F">
      <w:pPr>
        <w:spacing w:line="276" w:lineRule="auto"/>
        <w:ind w:left="1276" w:hanging="992"/>
        <w:jc w:val="both"/>
        <w:rPr>
          <w:rFonts w:ascii="Cambria" w:hAnsi="Cambria" w:cs="Cambria"/>
          <w:sz w:val="20"/>
          <w:szCs w:val="20"/>
        </w:rPr>
      </w:pPr>
      <w:r w:rsidRPr="00615B46">
        <w:rPr>
          <w:rFonts w:ascii="Cambria" w:hAnsi="Cambria" w:cs="Cambria"/>
          <w:b/>
          <w:sz w:val="20"/>
          <w:szCs w:val="20"/>
        </w:rPr>
        <w:t xml:space="preserve">Uwaga 1. Wymogi w zakresie oświadczenia składanego wraz z ofertą o udostępnieniu zasobów przez inny podmiot: </w:t>
      </w:r>
    </w:p>
    <w:p w14:paraId="328D2CF2" w14:textId="77777777" w:rsidR="007C402F" w:rsidRPr="00615B46" w:rsidRDefault="007C402F" w:rsidP="007C402F">
      <w:pPr>
        <w:numPr>
          <w:ilvl w:val="0"/>
          <w:numId w:val="13"/>
        </w:numPr>
        <w:spacing w:line="276" w:lineRule="auto"/>
        <w:ind w:left="1276"/>
        <w:jc w:val="both"/>
        <w:rPr>
          <w:rFonts w:ascii="Cambria" w:hAnsi="Cambria" w:cs="Cambria"/>
          <w:sz w:val="20"/>
          <w:szCs w:val="20"/>
        </w:rPr>
      </w:pPr>
      <w:r w:rsidRPr="00615B46">
        <w:rPr>
          <w:rFonts w:ascii="Cambria" w:hAnsi="Cambria" w:cs="Cambria"/>
          <w:sz w:val="20"/>
          <w:szCs w:val="20"/>
        </w:rPr>
        <w:t xml:space="preserve">Wykonawca może w celu potwierdzenia spełniania warunków udziału w postępowaniu, </w:t>
      </w:r>
      <w:r w:rsidRPr="00615B46">
        <w:rPr>
          <w:rFonts w:ascii="Cambria" w:hAnsi="Cambria" w:cs="Cambria"/>
          <w:sz w:val="20"/>
          <w:szCs w:val="20"/>
        </w:rPr>
        <w:b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6D02200B" w14:textId="77777777" w:rsidR="007C402F" w:rsidRPr="00615B46" w:rsidRDefault="007C402F" w:rsidP="007C402F">
      <w:pPr>
        <w:numPr>
          <w:ilvl w:val="0"/>
          <w:numId w:val="13"/>
        </w:numPr>
        <w:spacing w:line="276" w:lineRule="auto"/>
        <w:ind w:left="1276"/>
        <w:jc w:val="both"/>
        <w:rPr>
          <w:rFonts w:ascii="Cambria" w:hAnsi="Cambria" w:cs="Cambria"/>
          <w:sz w:val="20"/>
          <w:szCs w:val="20"/>
        </w:rPr>
      </w:pPr>
      <w:r w:rsidRPr="00615B46">
        <w:rPr>
          <w:rFonts w:ascii="Cambria" w:hAnsi="Cambria" w:cs="Cambria"/>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059447ED" w14:textId="77777777" w:rsidR="007C402F" w:rsidRPr="00615B46" w:rsidRDefault="007C402F" w:rsidP="007C402F">
      <w:pPr>
        <w:numPr>
          <w:ilvl w:val="0"/>
          <w:numId w:val="13"/>
        </w:numPr>
        <w:spacing w:line="276" w:lineRule="auto"/>
        <w:ind w:left="1276"/>
        <w:jc w:val="both"/>
        <w:rPr>
          <w:rFonts w:ascii="Cambria" w:hAnsi="Cambria" w:cs="Cambria"/>
          <w:sz w:val="20"/>
          <w:szCs w:val="20"/>
        </w:rPr>
      </w:pPr>
      <w:r w:rsidRPr="00615B46">
        <w:rPr>
          <w:rFonts w:ascii="Cambria" w:hAnsi="Cambria" w:cs="Cambria"/>
          <w:sz w:val="20"/>
          <w:szCs w:val="20"/>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14:paraId="24980160" w14:textId="77777777" w:rsidR="007C402F" w:rsidRPr="00615B46" w:rsidRDefault="007C402F" w:rsidP="007C402F">
      <w:pPr>
        <w:numPr>
          <w:ilvl w:val="0"/>
          <w:numId w:val="3"/>
        </w:numPr>
        <w:spacing w:line="276" w:lineRule="auto"/>
        <w:ind w:left="1560" w:hanging="284"/>
        <w:jc w:val="both"/>
        <w:rPr>
          <w:rFonts w:ascii="Cambria" w:hAnsi="Cambria" w:cs="Cambria"/>
          <w:sz w:val="20"/>
          <w:szCs w:val="20"/>
        </w:rPr>
      </w:pPr>
      <w:r w:rsidRPr="00615B46">
        <w:rPr>
          <w:rFonts w:ascii="Cambria" w:hAnsi="Cambria" w:cs="Cambria"/>
          <w:sz w:val="20"/>
          <w:szCs w:val="20"/>
        </w:rPr>
        <w:t>zakres dostępnych wykonawcy zasobów innego podmiotu;</w:t>
      </w:r>
    </w:p>
    <w:p w14:paraId="76799524" w14:textId="77777777" w:rsidR="007C402F" w:rsidRPr="00615B46" w:rsidRDefault="007C402F" w:rsidP="007C402F">
      <w:pPr>
        <w:numPr>
          <w:ilvl w:val="0"/>
          <w:numId w:val="3"/>
        </w:numPr>
        <w:spacing w:line="276" w:lineRule="auto"/>
        <w:ind w:left="1560" w:hanging="284"/>
        <w:jc w:val="both"/>
        <w:rPr>
          <w:rFonts w:ascii="Cambria" w:hAnsi="Cambria" w:cs="Cambria"/>
          <w:sz w:val="20"/>
          <w:szCs w:val="20"/>
        </w:rPr>
      </w:pPr>
      <w:r w:rsidRPr="00615B46">
        <w:rPr>
          <w:rFonts w:ascii="Cambria" w:hAnsi="Cambria" w:cs="Cambria"/>
          <w:sz w:val="20"/>
          <w:szCs w:val="20"/>
        </w:rPr>
        <w:t xml:space="preserve">sposób wykorzystania zasobów innego podmiotu, przez wykonawcę, przy wykonywaniu zamówienia publicznego; </w:t>
      </w:r>
    </w:p>
    <w:p w14:paraId="315B7B0B" w14:textId="77777777" w:rsidR="007C402F" w:rsidRPr="00615B46" w:rsidRDefault="007C402F" w:rsidP="007C402F">
      <w:pPr>
        <w:numPr>
          <w:ilvl w:val="0"/>
          <w:numId w:val="3"/>
        </w:numPr>
        <w:spacing w:line="276" w:lineRule="auto"/>
        <w:ind w:left="1560" w:hanging="284"/>
        <w:jc w:val="both"/>
        <w:rPr>
          <w:rFonts w:ascii="Cambria" w:hAnsi="Cambria" w:cs="Cambria"/>
          <w:sz w:val="20"/>
          <w:szCs w:val="20"/>
        </w:rPr>
      </w:pPr>
      <w:r w:rsidRPr="00615B46">
        <w:rPr>
          <w:rFonts w:ascii="Cambria" w:hAnsi="Cambria" w:cs="Cambria"/>
          <w:sz w:val="20"/>
          <w:szCs w:val="20"/>
        </w:rPr>
        <w:t xml:space="preserve">zakres i okres udziału innego podmiotu przy wykonywaniu zamówienia publicznego; </w:t>
      </w:r>
    </w:p>
    <w:p w14:paraId="1D8C1D4E" w14:textId="77777777" w:rsidR="007C402F" w:rsidRPr="00615B46" w:rsidRDefault="007C402F" w:rsidP="007C402F">
      <w:pPr>
        <w:numPr>
          <w:ilvl w:val="0"/>
          <w:numId w:val="3"/>
        </w:numPr>
        <w:spacing w:line="276" w:lineRule="auto"/>
        <w:ind w:left="1560" w:hanging="284"/>
        <w:jc w:val="both"/>
        <w:rPr>
          <w:rFonts w:ascii="Cambria" w:hAnsi="Cambria" w:cs="Cambria"/>
          <w:sz w:val="20"/>
          <w:szCs w:val="20"/>
        </w:rPr>
      </w:pPr>
      <w:r w:rsidRPr="00615B46">
        <w:rPr>
          <w:rFonts w:ascii="Cambria" w:hAnsi="Cambria" w:cs="Cambria"/>
          <w:sz w:val="20"/>
          <w:szCs w:val="20"/>
        </w:rPr>
        <w:t>czy inne podmioty, na zdolności, których wykonawca powołuje się w odniesieniu do warunków udziału w postępowaniu dotyczących wykształcenia, kwalifikacji zawodowych lub doświadczenia, zrealizują roboty budowlane lub usługi, których wskazane zdolności dotyczą.</w:t>
      </w:r>
    </w:p>
    <w:p w14:paraId="234CF7AE" w14:textId="77777777" w:rsidR="007C402F" w:rsidRPr="00615B46" w:rsidRDefault="007C402F" w:rsidP="007C402F">
      <w:pPr>
        <w:numPr>
          <w:ilvl w:val="0"/>
          <w:numId w:val="3"/>
        </w:numPr>
        <w:spacing w:line="276" w:lineRule="auto"/>
        <w:ind w:left="1560" w:hanging="284"/>
        <w:jc w:val="both"/>
        <w:rPr>
          <w:rFonts w:ascii="Cambria" w:eastAsia="Times New Roman" w:hAnsi="Cambria" w:cs="Cambria"/>
          <w:sz w:val="20"/>
          <w:szCs w:val="20"/>
        </w:rPr>
      </w:pPr>
      <w:r w:rsidRPr="00615B46">
        <w:rPr>
          <w:rFonts w:ascii="Cambria" w:hAnsi="Cambria" w:cs="Cambria"/>
          <w:sz w:val="20"/>
          <w:szCs w:val="20"/>
        </w:rPr>
        <w:lastRenderedPageBreak/>
        <w:t xml:space="preserve">Wykonawca, który polega na zasobach innych podmiotów składa wraz z ofertą oświadczenie o udostępnieniu zasobów wskazujące na okoliczności opisane w pkt a)-d) oraz na wezwanie Zamawiającego dokumenty o których mowa w pkt. 9.4.4, w odniesieniu do tych podmiotów. </w:t>
      </w:r>
    </w:p>
    <w:p w14:paraId="5AC6867B" w14:textId="77777777" w:rsidR="007C402F" w:rsidRPr="00615B46" w:rsidRDefault="007C402F" w:rsidP="007C402F">
      <w:pPr>
        <w:autoSpaceDE w:val="0"/>
        <w:spacing w:line="276" w:lineRule="auto"/>
        <w:ind w:left="840"/>
        <w:jc w:val="both"/>
        <w:rPr>
          <w:rFonts w:ascii="Cambria" w:eastAsia="Times New Roman" w:hAnsi="Cambria" w:cs="Cambria"/>
          <w:sz w:val="20"/>
          <w:szCs w:val="20"/>
        </w:rPr>
      </w:pPr>
    </w:p>
    <w:p w14:paraId="0D220656" w14:textId="77777777" w:rsidR="007C402F" w:rsidRPr="00615B46" w:rsidRDefault="007C402F" w:rsidP="007C402F">
      <w:pPr>
        <w:widowControl w:val="0"/>
        <w:numPr>
          <w:ilvl w:val="2"/>
          <w:numId w:val="4"/>
        </w:numPr>
        <w:autoSpaceDE w:val="0"/>
        <w:spacing w:after="120" w:line="276" w:lineRule="auto"/>
        <w:rPr>
          <w:rFonts w:ascii="Cambria" w:hAnsi="Cambria" w:cs="Cambria"/>
          <w:sz w:val="20"/>
          <w:szCs w:val="20"/>
        </w:rPr>
      </w:pPr>
      <w:r w:rsidRPr="00615B46">
        <w:rPr>
          <w:rFonts w:ascii="Cambria" w:eastAsia="Times New Roman" w:hAnsi="Cambria" w:cs="Cambria"/>
          <w:b/>
          <w:bCs/>
          <w:iCs/>
          <w:sz w:val="20"/>
          <w:szCs w:val="20"/>
        </w:rPr>
        <w:t>braku podstaw wykluczenia.</w:t>
      </w:r>
    </w:p>
    <w:p w14:paraId="6D59C910" w14:textId="77777777" w:rsidR="007C402F" w:rsidRPr="00615B46" w:rsidRDefault="007C402F" w:rsidP="007C402F">
      <w:pPr>
        <w:widowControl w:val="0"/>
        <w:autoSpaceDE w:val="0"/>
        <w:spacing w:after="120" w:line="276" w:lineRule="auto"/>
        <w:ind w:left="1418"/>
        <w:jc w:val="both"/>
        <w:rPr>
          <w:rFonts w:ascii="Cambria" w:eastAsia="Times New Roman" w:hAnsi="Cambria" w:cs="Cambria"/>
          <w:sz w:val="20"/>
          <w:szCs w:val="20"/>
        </w:rPr>
      </w:pPr>
      <w:r w:rsidRPr="00615B46">
        <w:rPr>
          <w:rFonts w:ascii="Cambria" w:hAnsi="Cambria" w:cs="Cambria"/>
          <w:sz w:val="20"/>
          <w:szCs w:val="20"/>
        </w:rPr>
        <w:t xml:space="preserve">W postępowaniu mogą brać udział wykonawcy , którzy nie podlegają wykluczeniu </w:t>
      </w:r>
      <w:r w:rsidRPr="00615B46">
        <w:rPr>
          <w:rFonts w:ascii="Cambria" w:hAnsi="Cambria" w:cs="Cambria"/>
          <w:sz w:val="20"/>
          <w:szCs w:val="20"/>
        </w:rPr>
        <w:br/>
        <w:t xml:space="preserve">z postępowania o udzielenie zamówienia w okolicznościach, o których mowa w art. 24 ust. 1  w tym zakresie wykonawca wraz z ofertą składa oświadczenie </w:t>
      </w:r>
    </w:p>
    <w:p w14:paraId="28835104" w14:textId="77777777" w:rsidR="007C402F" w:rsidRPr="00615B46" w:rsidRDefault="007C402F" w:rsidP="007C402F">
      <w:pPr>
        <w:pStyle w:val="Akapitzlist"/>
        <w:numPr>
          <w:ilvl w:val="2"/>
          <w:numId w:val="4"/>
        </w:numPr>
        <w:autoSpaceDE w:val="0"/>
        <w:jc w:val="both"/>
        <w:rPr>
          <w:rFonts w:ascii="Cambria" w:eastAsia="Times New Roman" w:hAnsi="Cambria" w:cs="Cambria"/>
          <w:sz w:val="20"/>
          <w:szCs w:val="20"/>
        </w:rPr>
      </w:pPr>
      <w:r w:rsidRPr="00615B46">
        <w:rPr>
          <w:rFonts w:ascii="Cambria" w:eastAsia="Times New Roman" w:hAnsi="Cambria" w:cs="Cambria"/>
          <w:sz w:val="20"/>
          <w:szCs w:val="20"/>
        </w:rPr>
        <w:t xml:space="preserve">W celu potwierdzenia braku podstaw do wykluczenia wykonawcy z postępowania, o których mowa w art. 24 ust. 1 pkt 23 ustawy, </w:t>
      </w:r>
      <w:r w:rsidRPr="00615B46">
        <w:rPr>
          <w:rFonts w:ascii="Cambria" w:eastAsia="Times New Roman" w:hAnsi="Cambria" w:cs="Cambria"/>
          <w:b/>
          <w:sz w:val="20"/>
          <w:szCs w:val="20"/>
        </w:rPr>
        <w:t xml:space="preserve">wykonawca w terminie 3 dni </w:t>
      </w:r>
      <w:r w:rsidRPr="00615B46">
        <w:rPr>
          <w:rFonts w:ascii="Cambria" w:eastAsia="Times New Roman" w:hAnsi="Cambria" w:cs="Cambria"/>
          <w:sz w:val="20"/>
          <w:szCs w:val="20"/>
        </w:rPr>
        <w:t>od dnia zamieszczenia na stronie internetowej, na której udostępniono SIWZ informacji o ofertach złożonych w postępowaniu zgodnie z art. 86 ust. 5 ustawy, składa stosownie do treści art. 24 ust. 11 ustawy,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50C7D700" w14:textId="77777777" w:rsidR="007C402F" w:rsidRPr="00615B46" w:rsidRDefault="007C402F" w:rsidP="007C402F">
      <w:pPr>
        <w:pStyle w:val="Akapitzlist"/>
        <w:spacing w:before="2" w:line="360" w:lineRule="auto"/>
        <w:ind w:left="1418"/>
        <w:jc w:val="both"/>
        <w:rPr>
          <w:rFonts w:ascii="Cambria" w:hAnsi="Cambria"/>
          <w:sz w:val="20"/>
          <w:szCs w:val="20"/>
          <w:lang w:eastAsia="zh-CN"/>
        </w:rPr>
      </w:pPr>
      <w:bookmarkStart w:id="11" w:name="_Hlk25932290"/>
      <w:r w:rsidRPr="00615B46">
        <w:rPr>
          <w:rFonts w:ascii="Cambria" w:hAnsi="Cambria" w:cs="Arial Narrow"/>
          <w:b/>
          <w:sz w:val="20"/>
          <w:szCs w:val="20"/>
          <w:u w:val="single"/>
          <w:lang w:eastAsia="zh-CN"/>
        </w:rPr>
        <w:t>Uwaga: Niniejsze oświadczenie Wykonawca składa po otwarciu ofert w terminie 3 dni od daty zamieszczenia przez Zamawiającego na stronie internetowej informacji, o której mowa w art. 86 ust. 5 ustawy Pzp. Złożenie oświadczenia wraz z ofertą dopuszczalne jest tylko w przypadku, gdy Wykonawca nie przynależy do żadnej grupy kapitałowej. Jakakolwiek zmiana sytuacji Wykonawcy w toku postępowania (włączenie do grupy kapitałowej) będzie powodowała obowiązek aktualizacji takiego oświadczenia po stronie Wykonawcy.</w:t>
      </w:r>
    </w:p>
    <w:bookmarkEnd w:id="11"/>
    <w:p w14:paraId="1D8FFEF5" w14:textId="77777777" w:rsidR="007C402F" w:rsidRPr="00615B46" w:rsidRDefault="007C402F" w:rsidP="007C402F">
      <w:pPr>
        <w:numPr>
          <w:ilvl w:val="1"/>
          <w:numId w:val="2"/>
        </w:numPr>
        <w:spacing w:line="276" w:lineRule="auto"/>
        <w:jc w:val="both"/>
        <w:rPr>
          <w:rFonts w:ascii="Cambria" w:hAnsi="Cambria" w:cs="Cambria"/>
          <w:sz w:val="20"/>
          <w:szCs w:val="20"/>
        </w:rPr>
      </w:pPr>
      <w:r w:rsidRPr="00615B46">
        <w:rPr>
          <w:rFonts w:ascii="Cambria" w:hAnsi="Cambria" w:cs="Cambria"/>
          <w:b/>
          <w:sz w:val="20"/>
          <w:szCs w:val="20"/>
        </w:rPr>
        <w:t>W przypadku wnoszenia oferty wspólnej przez dwa lub więcej podmioty gospodarcze (konsorcja/spółki cywilne) oferta musi spełniać wymagania określone w art. 23 ustawy Prawo zamówień publicznych, w tym:</w:t>
      </w:r>
    </w:p>
    <w:p w14:paraId="3834BC52" w14:textId="77777777" w:rsidR="007C402F" w:rsidRPr="00615B46" w:rsidRDefault="007C402F" w:rsidP="007C402F">
      <w:pPr>
        <w:numPr>
          <w:ilvl w:val="2"/>
          <w:numId w:val="2"/>
        </w:numPr>
        <w:spacing w:after="120" w:line="276" w:lineRule="auto"/>
        <w:ind w:left="1418" w:hanging="567"/>
        <w:jc w:val="both"/>
        <w:rPr>
          <w:rFonts w:ascii="Cambria" w:hAnsi="Cambria" w:cs="Cambria"/>
          <w:sz w:val="20"/>
          <w:szCs w:val="20"/>
        </w:rPr>
      </w:pPr>
      <w:r w:rsidRPr="00615B46">
        <w:rPr>
          <w:rFonts w:ascii="Cambria" w:hAnsi="Cambria" w:cs="Cambria"/>
          <w:sz w:val="20"/>
          <w:szCs w:val="20"/>
        </w:rPr>
        <w:t xml:space="preserve">w przypadku wykonawców wspólnie ubiegających się o udzielenie zamówienia, zgodnie z art. 23 ust. 2 ustawy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5A295BEC" w14:textId="77777777" w:rsidR="007C402F" w:rsidRPr="00615B46" w:rsidRDefault="007C402F" w:rsidP="007C402F">
      <w:pPr>
        <w:numPr>
          <w:ilvl w:val="2"/>
          <w:numId w:val="2"/>
        </w:numPr>
        <w:spacing w:after="120" w:line="276" w:lineRule="auto"/>
        <w:ind w:left="1418" w:hanging="567"/>
        <w:jc w:val="both"/>
        <w:rPr>
          <w:rFonts w:ascii="Cambria" w:hAnsi="Cambria" w:cs="Cambria"/>
          <w:sz w:val="20"/>
          <w:szCs w:val="20"/>
        </w:rPr>
      </w:pPr>
      <w:r w:rsidRPr="00615B46">
        <w:rPr>
          <w:rFonts w:ascii="Cambria" w:hAnsi="Cambria" w:cs="Cambria"/>
          <w:sz w:val="20"/>
          <w:szCs w:val="20"/>
        </w:rPr>
        <w:t xml:space="preserve">W przypadku składania ofert przez podmioty występujące wspólnie, warunki podmiotowe, </w:t>
      </w:r>
      <w:r w:rsidRPr="00615B46">
        <w:rPr>
          <w:rFonts w:ascii="Cambria" w:hAnsi="Cambria" w:cs="Cambria"/>
          <w:sz w:val="20"/>
          <w:szCs w:val="20"/>
        </w:rPr>
        <w:br/>
        <w:t>o których mowa w pkt. 9.4.2 i 9.4.3 podlegają sumowaniu.</w:t>
      </w:r>
    </w:p>
    <w:p w14:paraId="7FB8472B" w14:textId="77777777" w:rsidR="007C402F" w:rsidRPr="00615B46" w:rsidRDefault="007C402F" w:rsidP="007C402F">
      <w:pPr>
        <w:numPr>
          <w:ilvl w:val="2"/>
          <w:numId w:val="2"/>
        </w:numPr>
        <w:spacing w:after="120" w:line="276" w:lineRule="auto"/>
        <w:ind w:left="1418" w:hanging="567"/>
        <w:jc w:val="both"/>
        <w:rPr>
          <w:rFonts w:ascii="Cambria" w:eastAsia="Times New Roman" w:hAnsi="Cambria" w:cs="Cambria"/>
          <w:b/>
          <w:sz w:val="20"/>
          <w:szCs w:val="20"/>
        </w:rPr>
      </w:pPr>
      <w:r w:rsidRPr="00615B46">
        <w:rPr>
          <w:rFonts w:ascii="Cambria" w:hAnsi="Cambria" w:cs="Cambria"/>
          <w:sz w:val="20"/>
          <w:szCs w:val="20"/>
        </w:rPr>
        <w:t xml:space="preserve">W celu wykazania braku podstaw do wykluczenia z postępowania o udzielenie zamówienia w pkt. 9.4.4, 9.4.5 i 9.4.6 wymagane jest załączenie do oferty oświadczenia </w:t>
      </w:r>
      <w:r w:rsidRPr="00615B46">
        <w:rPr>
          <w:rFonts w:ascii="Cambria" w:hAnsi="Cambria" w:cs="Cambria"/>
          <w:sz w:val="20"/>
          <w:szCs w:val="20"/>
        </w:rPr>
        <w:br/>
        <w:t>i przedłożenia na wezwanie dokumentów dla każdego konsorcjanta oddzielnie.</w:t>
      </w:r>
    </w:p>
    <w:p w14:paraId="5B8F460A" w14:textId="77777777" w:rsidR="007C402F" w:rsidRPr="00615B46" w:rsidRDefault="007C402F" w:rsidP="007C402F">
      <w:pPr>
        <w:widowControl w:val="0"/>
        <w:numPr>
          <w:ilvl w:val="1"/>
          <w:numId w:val="2"/>
        </w:numPr>
        <w:autoSpaceDE w:val="0"/>
        <w:spacing w:line="276" w:lineRule="auto"/>
        <w:ind w:left="709" w:hanging="425"/>
        <w:jc w:val="both"/>
        <w:rPr>
          <w:rFonts w:ascii="Cambria" w:eastAsia="Times New Roman" w:hAnsi="Cambria" w:cs="Cambria"/>
          <w:b/>
          <w:sz w:val="20"/>
          <w:szCs w:val="20"/>
        </w:rPr>
      </w:pPr>
      <w:r w:rsidRPr="00615B46">
        <w:rPr>
          <w:rFonts w:ascii="Cambria" w:eastAsia="Times New Roman" w:hAnsi="Cambria" w:cs="Cambria"/>
          <w:b/>
          <w:sz w:val="20"/>
          <w:szCs w:val="20"/>
        </w:rPr>
        <w:t xml:space="preserve">Zamawiający dokona wstępnej oceny spełnienia wymaganych warunków Wykonawcy, którego oferta została najwyżej oceniona na podstawie załączonych oświadczeń. Następnie </w:t>
      </w:r>
      <w:r w:rsidRPr="00615B46">
        <w:rPr>
          <w:rFonts w:ascii="Cambria" w:eastAsia="Times New Roman" w:hAnsi="Cambria" w:cs="Cambria"/>
          <w:b/>
          <w:sz w:val="20"/>
          <w:szCs w:val="20"/>
        </w:rPr>
        <w:br/>
        <w:t>w wyznaczonym terminie</w:t>
      </w:r>
      <w:r w:rsidRPr="00615B46">
        <w:rPr>
          <w:rFonts w:ascii="Cambria" w:eastAsia="Times New Roman" w:hAnsi="Cambria" w:cs="Cambria"/>
          <w:b/>
          <w:bCs/>
          <w:sz w:val="20"/>
          <w:szCs w:val="20"/>
        </w:rPr>
        <w:t xml:space="preserve"> wezwie tego wykonawcę, do złożenia dokumentów potwierdzających informacje w złożonych oświadczeniach.</w:t>
      </w:r>
      <w:r w:rsidRPr="00615B46">
        <w:rPr>
          <w:rFonts w:ascii="Cambria" w:eastAsia="Times New Roman" w:hAnsi="Cambria" w:cs="Cambria"/>
          <w:b/>
          <w:sz w:val="20"/>
          <w:szCs w:val="20"/>
        </w:rPr>
        <w:t xml:space="preserve"> </w:t>
      </w:r>
    </w:p>
    <w:p w14:paraId="227ECC92" w14:textId="77777777" w:rsidR="007C402F" w:rsidRPr="00615B46" w:rsidRDefault="007C402F" w:rsidP="007C402F">
      <w:pPr>
        <w:widowControl w:val="0"/>
        <w:autoSpaceDE w:val="0"/>
        <w:spacing w:line="276" w:lineRule="auto"/>
        <w:ind w:left="709"/>
        <w:jc w:val="both"/>
        <w:rPr>
          <w:rFonts w:ascii="Cambria" w:eastAsia="Times New Roman" w:hAnsi="Cambria" w:cs="Cambria"/>
          <w:b/>
          <w:sz w:val="20"/>
          <w:szCs w:val="20"/>
        </w:rPr>
      </w:pPr>
    </w:p>
    <w:p w14:paraId="757AB5D5" w14:textId="77777777" w:rsidR="007C402F" w:rsidRPr="00615B46" w:rsidRDefault="007C402F" w:rsidP="007C402F">
      <w:pPr>
        <w:widowControl w:val="0"/>
        <w:numPr>
          <w:ilvl w:val="1"/>
          <w:numId w:val="2"/>
        </w:numPr>
        <w:autoSpaceDE w:val="0"/>
        <w:spacing w:line="276" w:lineRule="auto"/>
        <w:ind w:left="709" w:hanging="425"/>
        <w:jc w:val="both"/>
        <w:rPr>
          <w:rFonts w:ascii="Cambria" w:eastAsia="Times New Roman" w:hAnsi="Cambria" w:cs="Cambria"/>
          <w:b/>
          <w:bCs/>
          <w:sz w:val="20"/>
          <w:szCs w:val="20"/>
          <w:lang w:val="x-none"/>
        </w:rPr>
      </w:pPr>
      <w:r w:rsidRPr="00615B46">
        <w:rPr>
          <w:rFonts w:ascii="Cambria" w:eastAsia="Times New Roman" w:hAnsi="Cambria" w:cs="Cambria"/>
          <w:b/>
          <w:sz w:val="20"/>
          <w:szCs w:val="20"/>
        </w:rPr>
        <w:t>Jeżeli dokumenty potwierdzające spełnienie warunków będą określały wartość w walucie obcej to zamawiający przeliczy tą wartość na PLN wg średniego kursu NBP na dzień którego określona wartość się odnosi (np. zakończenie realizacji zadania)</w:t>
      </w:r>
    </w:p>
    <w:p w14:paraId="7F9EA070" w14:textId="77777777" w:rsidR="007C402F" w:rsidRPr="00615B46" w:rsidRDefault="007C402F" w:rsidP="007C402F">
      <w:pPr>
        <w:keepNext/>
        <w:tabs>
          <w:tab w:val="left" w:pos="426"/>
        </w:tabs>
        <w:spacing w:before="240" w:line="276" w:lineRule="auto"/>
        <w:ind w:left="426" w:hanging="426"/>
        <w:rPr>
          <w:rFonts w:ascii="Cambria" w:hAnsi="Cambria" w:cs="Cambria"/>
          <w:sz w:val="20"/>
          <w:szCs w:val="20"/>
        </w:rPr>
      </w:pPr>
      <w:r w:rsidRPr="00615B46">
        <w:rPr>
          <w:rFonts w:ascii="Cambria" w:eastAsia="Times New Roman" w:hAnsi="Cambria" w:cs="Cambria"/>
          <w:b/>
          <w:bCs/>
          <w:sz w:val="20"/>
          <w:szCs w:val="20"/>
          <w:lang w:val="x-none"/>
        </w:rPr>
        <w:lastRenderedPageBreak/>
        <w:t>10</w:t>
      </w:r>
      <w:r w:rsidRPr="00615B46">
        <w:rPr>
          <w:rFonts w:ascii="Cambria" w:eastAsia="Times New Roman" w:hAnsi="Cambria" w:cs="Cambria"/>
          <w:b/>
          <w:bCs/>
          <w:sz w:val="20"/>
          <w:szCs w:val="20"/>
        </w:rPr>
        <w:t>.</w:t>
      </w:r>
      <w:r w:rsidRPr="00615B46">
        <w:rPr>
          <w:rFonts w:ascii="Cambria" w:eastAsia="Times New Roman" w:hAnsi="Cambria" w:cs="Cambria"/>
          <w:b/>
          <w:bCs/>
          <w:sz w:val="20"/>
          <w:szCs w:val="20"/>
          <w:lang w:val="x-none"/>
        </w:rPr>
        <w:tab/>
      </w:r>
      <w:r w:rsidRPr="00615B46">
        <w:rPr>
          <w:rFonts w:ascii="Cambria" w:eastAsia="Times New Roman" w:hAnsi="Cambria" w:cs="Cambria"/>
          <w:b/>
          <w:bCs/>
          <w:sz w:val="20"/>
          <w:szCs w:val="20"/>
          <w:u w:val="single"/>
          <w:lang w:val="x-none"/>
        </w:rPr>
        <w:t>Warunki wykluczające z udziału w postępowaniu.</w:t>
      </w:r>
    </w:p>
    <w:p w14:paraId="037DF6D5" w14:textId="77777777" w:rsidR="007C402F" w:rsidRPr="00615B46" w:rsidRDefault="007C402F" w:rsidP="007C402F">
      <w:pPr>
        <w:spacing w:line="276" w:lineRule="auto"/>
        <w:ind w:left="426"/>
        <w:rPr>
          <w:rFonts w:ascii="Cambria" w:eastAsia="Times New Roman" w:hAnsi="Cambria" w:cs="Cambria"/>
          <w:b/>
          <w:bCs/>
          <w:sz w:val="20"/>
          <w:szCs w:val="20"/>
          <w:lang w:val="x-none"/>
        </w:rPr>
      </w:pPr>
      <w:r w:rsidRPr="00615B46">
        <w:rPr>
          <w:rFonts w:ascii="Cambria" w:hAnsi="Cambria" w:cs="Cambria"/>
          <w:sz w:val="20"/>
          <w:szCs w:val="20"/>
        </w:rPr>
        <w:t>Z postępowania o udzielenie zamówienia wyklucza się wykonawców w przypadku nie potwierdzenia spełnienia warunków udziału w postępowaniu określonych w pkt. 9.4. oraz w przypadku nie wykazania braku podstaw do wykluczenia określonego w pkt. 9.4.4 – 9.4.5.</w:t>
      </w:r>
    </w:p>
    <w:p w14:paraId="1272EC86" w14:textId="77777777" w:rsidR="007C402F" w:rsidRPr="00615B46" w:rsidRDefault="007C402F" w:rsidP="007C402F">
      <w:pPr>
        <w:keepNext/>
        <w:tabs>
          <w:tab w:val="left" w:pos="360"/>
        </w:tabs>
        <w:spacing w:before="240" w:after="120" w:line="276" w:lineRule="auto"/>
        <w:ind w:left="360" w:hanging="360"/>
        <w:rPr>
          <w:rFonts w:ascii="Cambria" w:eastAsia="Times New Roman" w:hAnsi="Cambria" w:cs="Cambria"/>
          <w:b/>
          <w:bCs/>
          <w:sz w:val="20"/>
          <w:szCs w:val="20"/>
          <w:u w:val="single"/>
        </w:rPr>
      </w:pPr>
      <w:r w:rsidRPr="00615B46">
        <w:rPr>
          <w:rFonts w:ascii="Cambria" w:eastAsia="Times New Roman" w:hAnsi="Cambria" w:cs="Cambria"/>
          <w:b/>
          <w:bCs/>
          <w:sz w:val="20"/>
          <w:szCs w:val="20"/>
          <w:lang w:val="x-none"/>
        </w:rPr>
        <w:t>11</w:t>
      </w:r>
      <w:r w:rsidRPr="00615B46">
        <w:rPr>
          <w:rFonts w:ascii="Cambria" w:eastAsia="Times New Roman" w:hAnsi="Cambria" w:cs="Cambria"/>
          <w:b/>
          <w:bCs/>
          <w:sz w:val="20"/>
          <w:szCs w:val="20"/>
        </w:rPr>
        <w:t>.</w:t>
      </w:r>
      <w:r w:rsidRPr="00615B46">
        <w:rPr>
          <w:rFonts w:ascii="Cambria" w:eastAsia="Times New Roman" w:hAnsi="Cambria" w:cs="Cambria"/>
          <w:b/>
          <w:bCs/>
          <w:sz w:val="20"/>
          <w:szCs w:val="20"/>
          <w:lang w:val="x-none"/>
        </w:rPr>
        <w:tab/>
      </w:r>
      <w:bookmarkStart w:id="12" w:name="_Hlk24547253"/>
      <w:r w:rsidRPr="00615B46">
        <w:rPr>
          <w:rFonts w:ascii="Cambria" w:eastAsia="Times New Roman" w:hAnsi="Cambria" w:cs="Cambria"/>
          <w:b/>
          <w:bCs/>
          <w:sz w:val="20"/>
          <w:szCs w:val="20"/>
          <w:u w:val="single"/>
          <w:lang w:val="x-none"/>
        </w:rPr>
        <w:t>Dodatkowe wymagania od Wykonawców.</w:t>
      </w:r>
      <w:r w:rsidRPr="00615B46">
        <w:rPr>
          <w:rFonts w:ascii="Cambria" w:eastAsia="Times New Roman" w:hAnsi="Cambria" w:cs="Cambria"/>
          <w:b/>
          <w:bCs/>
          <w:sz w:val="20"/>
          <w:szCs w:val="20"/>
          <w:u w:val="single"/>
        </w:rPr>
        <w:t xml:space="preserve"> </w:t>
      </w:r>
    </w:p>
    <w:p w14:paraId="5DE88B6C" w14:textId="77777777" w:rsidR="007C402F" w:rsidRPr="00615B46" w:rsidRDefault="007C402F" w:rsidP="007C402F">
      <w:pPr>
        <w:numPr>
          <w:ilvl w:val="0"/>
          <w:numId w:val="16"/>
        </w:numPr>
        <w:spacing w:after="120" w:line="276" w:lineRule="auto"/>
        <w:ind w:left="993" w:hanging="567"/>
        <w:jc w:val="both"/>
        <w:rPr>
          <w:rFonts w:ascii="Cambria" w:eastAsia="Times New Roman" w:hAnsi="Cambria" w:cs="Cambria"/>
          <w:sz w:val="20"/>
          <w:szCs w:val="20"/>
          <w:lang w:val="x-none"/>
        </w:rPr>
      </w:pPr>
      <w:r w:rsidRPr="00615B46">
        <w:rPr>
          <w:rFonts w:ascii="Cambria" w:eastAsia="Times New Roman" w:hAnsi="Cambria" w:cs="Cambria"/>
          <w:sz w:val="20"/>
          <w:szCs w:val="20"/>
        </w:rPr>
        <w:t>Wykonawca, który zamierza powierzyć wykonanie części dostaw innej firmie (podwykonawcy) jest zobowiązany do:</w:t>
      </w:r>
    </w:p>
    <w:p w14:paraId="3D3997A9" w14:textId="77777777" w:rsidR="007C402F" w:rsidRPr="00615B46" w:rsidRDefault="007C402F" w:rsidP="007C402F">
      <w:pPr>
        <w:tabs>
          <w:tab w:val="left" w:pos="1843"/>
        </w:tabs>
        <w:overflowPunct w:val="0"/>
        <w:autoSpaceDE w:val="0"/>
        <w:spacing w:after="120" w:line="276" w:lineRule="auto"/>
        <w:ind w:left="1843" w:hanging="850"/>
        <w:jc w:val="both"/>
        <w:textAlignment w:val="baseline"/>
        <w:rPr>
          <w:rFonts w:ascii="Cambria" w:eastAsia="Times New Roman" w:hAnsi="Cambria" w:cs="Cambria"/>
          <w:b/>
          <w:sz w:val="20"/>
          <w:szCs w:val="20"/>
        </w:rPr>
      </w:pPr>
      <w:r w:rsidRPr="00615B46">
        <w:rPr>
          <w:rFonts w:ascii="Cambria" w:eastAsia="Times New Roman" w:hAnsi="Cambria" w:cs="Cambria"/>
          <w:sz w:val="20"/>
          <w:szCs w:val="20"/>
          <w:lang w:val="x-none"/>
        </w:rPr>
        <w:t>11.1.1.</w:t>
      </w:r>
      <w:r w:rsidRPr="00615B46">
        <w:rPr>
          <w:rFonts w:ascii="Cambria" w:eastAsia="Times New Roman" w:hAnsi="Cambria" w:cs="Cambria"/>
          <w:sz w:val="20"/>
          <w:szCs w:val="20"/>
          <w:lang w:val="x-none"/>
        </w:rPr>
        <w:tab/>
        <w:t>określenia w złożonej ofercie (na formularzu oferty – załącznik do SIWZ) informacji jaka część przedmiotu zamówienia będzie realizowana przez podwykonawców</w:t>
      </w:r>
      <w:r w:rsidRPr="00615B46">
        <w:rPr>
          <w:rFonts w:ascii="Cambria" w:eastAsia="Times New Roman" w:hAnsi="Cambria" w:cs="Cambria"/>
          <w:sz w:val="20"/>
          <w:szCs w:val="20"/>
        </w:rPr>
        <w:t xml:space="preserve"> z podaniem jego danych jeżeli są znane</w:t>
      </w:r>
      <w:bookmarkEnd w:id="12"/>
      <w:r w:rsidRPr="00615B46">
        <w:rPr>
          <w:rFonts w:ascii="Cambria" w:eastAsia="Times New Roman" w:hAnsi="Cambria" w:cs="Cambria"/>
          <w:sz w:val="20"/>
          <w:szCs w:val="20"/>
          <w:lang w:val="x-none"/>
        </w:rPr>
        <w:t>.</w:t>
      </w:r>
    </w:p>
    <w:p w14:paraId="657BF7AC" w14:textId="77777777" w:rsidR="007C402F" w:rsidRPr="00615B46" w:rsidRDefault="007C402F" w:rsidP="007C402F">
      <w:pPr>
        <w:tabs>
          <w:tab w:val="left" w:pos="426"/>
        </w:tabs>
        <w:spacing w:after="120" w:line="276" w:lineRule="auto"/>
        <w:ind w:left="993" w:hanging="993"/>
        <w:jc w:val="both"/>
        <w:rPr>
          <w:rFonts w:ascii="Cambria" w:eastAsia="Batang" w:hAnsi="Cambria" w:cs="Cambria"/>
          <w:sz w:val="20"/>
          <w:szCs w:val="20"/>
          <w:lang w:val="x-none"/>
        </w:rPr>
      </w:pPr>
      <w:r w:rsidRPr="00615B46">
        <w:rPr>
          <w:rFonts w:ascii="Cambria" w:eastAsia="Times New Roman" w:hAnsi="Cambria" w:cs="Cambria"/>
          <w:b/>
          <w:sz w:val="20"/>
          <w:szCs w:val="20"/>
        </w:rPr>
        <w:t>12.</w:t>
      </w:r>
      <w:r w:rsidRPr="00615B46">
        <w:rPr>
          <w:rFonts w:ascii="Cambria" w:eastAsia="Times New Roman" w:hAnsi="Cambria" w:cs="Cambria"/>
          <w:b/>
          <w:sz w:val="20"/>
          <w:szCs w:val="20"/>
        </w:rPr>
        <w:tab/>
      </w:r>
      <w:r w:rsidRPr="00615B46">
        <w:rPr>
          <w:rFonts w:ascii="Cambria" w:eastAsia="Times New Roman" w:hAnsi="Cambria" w:cs="Cambria"/>
          <w:b/>
          <w:sz w:val="20"/>
          <w:szCs w:val="20"/>
          <w:u w:val="single"/>
        </w:rPr>
        <w:t>Informacje dotyczące warunków składania ofert</w:t>
      </w:r>
    </w:p>
    <w:p w14:paraId="5FD9740C" w14:textId="77777777" w:rsidR="007C402F" w:rsidRPr="00615B46" w:rsidRDefault="007C402F" w:rsidP="007C402F">
      <w:pPr>
        <w:tabs>
          <w:tab w:val="left" w:pos="993"/>
        </w:tabs>
        <w:spacing w:after="120" w:line="276" w:lineRule="auto"/>
        <w:ind w:left="993" w:hanging="567"/>
        <w:jc w:val="both"/>
        <w:rPr>
          <w:rFonts w:ascii="Cambria" w:eastAsia="Times New Roman" w:hAnsi="Cambria" w:cs="Cambria"/>
          <w:sz w:val="20"/>
          <w:szCs w:val="20"/>
          <w:lang w:val="x-none"/>
        </w:rPr>
      </w:pPr>
      <w:r w:rsidRPr="00615B46">
        <w:rPr>
          <w:rFonts w:ascii="Cambria" w:eastAsia="Batang" w:hAnsi="Cambria" w:cs="Cambria"/>
          <w:sz w:val="20"/>
          <w:szCs w:val="20"/>
          <w:lang w:val="x-none"/>
        </w:rPr>
        <w:t>12.1</w:t>
      </w:r>
      <w:r w:rsidRPr="00615B46">
        <w:rPr>
          <w:rFonts w:ascii="Cambria" w:eastAsia="Batang" w:hAnsi="Cambria" w:cs="Cambria"/>
          <w:sz w:val="20"/>
          <w:szCs w:val="20"/>
        </w:rPr>
        <w:t>.</w:t>
      </w:r>
      <w:r w:rsidRPr="00615B46">
        <w:rPr>
          <w:rFonts w:ascii="Cambria" w:eastAsia="Batang" w:hAnsi="Cambria" w:cs="Cambria"/>
          <w:sz w:val="20"/>
          <w:szCs w:val="20"/>
        </w:rPr>
        <w:tab/>
      </w:r>
      <w:r w:rsidRPr="00615B46">
        <w:rPr>
          <w:rFonts w:ascii="Cambria" w:eastAsia="Times New Roman" w:hAnsi="Cambria" w:cs="Cambria"/>
          <w:sz w:val="20"/>
          <w:szCs w:val="20"/>
          <w:lang w:val="x-none"/>
        </w:rPr>
        <w:t>Niniejsza specyfikacja oraz wszystkie dokumenty do niej dołączone mogą być użyte jedynie w celu sporządzenia oferty.</w:t>
      </w:r>
    </w:p>
    <w:p w14:paraId="3445E626" w14:textId="77777777" w:rsidR="007C402F" w:rsidRPr="00615B46" w:rsidRDefault="007C402F" w:rsidP="007C402F">
      <w:pPr>
        <w:tabs>
          <w:tab w:val="left" w:pos="993"/>
        </w:tabs>
        <w:spacing w:after="120" w:line="276" w:lineRule="auto"/>
        <w:ind w:left="993" w:hanging="567"/>
        <w:jc w:val="both"/>
        <w:rPr>
          <w:rFonts w:ascii="Cambria" w:eastAsia="Batang" w:hAnsi="Cambria" w:cs="Cambria"/>
          <w:sz w:val="20"/>
          <w:szCs w:val="20"/>
        </w:rPr>
      </w:pPr>
      <w:r w:rsidRPr="00615B46">
        <w:rPr>
          <w:rFonts w:ascii="Cambria" w:eastAsia="Times New Roman" w:hAnsi="Cambria" w:cs="Cambria"/>
          <w:sz w:val="20"/>
          <w:szCs w:val="20"/>
          <w:lang w:val="x-none"/>
        </w:rPr>
        <w:t>12.2</w:t>
      </w:r>
      <w:r w:rsidRPr="00615B46">
        <w:rPr>
          <w:rFonts w:ascii="Cambria" w:eastAsia="Times New Roman" w:hAnsi="Cambria" w:cs="Cambria"/>
          <w:sz w:val="20"/>
          <w:szCs w:val="20"/>
        </w:rPr>
        <w:t>.</w:t>
      </w:r>
      <w:r w:rsidRPr="00615B46">
        <w:rPr>
          <w:rFonts w:ascii="Cambria" w:eastAsia="Times New Roman" w:hAnsi="Cambria" w:cs="Cambria"/>
          <w:sz w:val="20"/>
          <w:szCs w:val="20"/>
        </w:rPr>
        <w:tab/>
      </w:r>
      <w:r w:rsidRPr="00615B46">
        <w:rPr>
          <w:rFonts w:ascii="Cambria" w:eastAsia="Times New Roman" w:hAnsi="Cambria" w:cs="Cambria"/>
          <w:sz w:val="20"/>
          <w:szCs w:val="20"/>
          <w:lang w:val="x-none"/>
        </w:rPr>
        <w:t>Wykonawca przedstawia ofertę zgodnie z wymaganiami określonymi w niniejszej</w:t>
      </w:r>
      <w:r w:rsidRPr="00615B46">
        <w:rPr>
          <w:rFonts w:ascii="Cambria" w:eastAsia="Times New Roman" w:hAnsi="Cambria" w:cs="Cambria"/>
          <w:sz w:val="20"/>
          <w:szCs w:val="20"/>
        </w:rPr>
        <w:t xml:space="preserve">  </w:t>
      </w:r>
      <w:r w:rsidRPr="00615B46">
        <w:rPr>
          <w:rFonts w:ascii="Cambria" w:eastAsia="Times New Roman" w:hAnsi="Cambria" w:cs="Cambria"/>
          <w:sz w:val="20"/>
          <w:szCs w:val="20"/>
          <w:lang w:val="x-none"/>
        </w:rPr>
        <w:t xml:space="preserve">specyfikacji. </w:t>
      </w:r>
      <w:r w:rsidRPr="00615B46">
        <w:rPr>
          <w:rFonts w:ascii="Cambria" w:eastAsia="Times New Roman" w:hAnsi="Cambria" w:cs="Cambria"/>
          <w:sz w:val="20"/>
          <w:szCs w:val="20"/>
        </w:rPr>
        <w:t xml:space="preserve"> </w:t>
      </w:r>
    </w:p>
    <w:p w14:paraId="789B07F5" w14:textId="77777777" w:rsidR="007C402F" w:rsidRPr="00615B46" w:rsidRDefault="007C402F" w:rsidP="007C402F">
      <w:pPr>
        <w:spacing w:after="120" w:line="276" w:lineRule="auto"/>
        <w:ind w:left="851" w:hanging="425"/>
        <w:jc w:val="both"/>
        <w:rPr>
          <w:rFonts w:ascii="Cambria" w:eastAsia="Times New Roman" w:hAnsi="Cambria" w:cs="Cambria"/>
          <w:b/>
          <w:bCs/>
          <w:sz w:val="20"/>
          <w:szCs w:val="20"/>
          <w:lang w:val="x-none"/>
        </w:rPr>
      </w:pPr>
      <w:r w:rsidRPr="00615B46">
        <w:rPr>
          <w:rFonts w:ascii="Cambria" w:eastAsia="Batang" w:hAnsi="Cambria" w:cs="Cambria"/>
          <w:sz w:val="20"/>
          <w:szCs w:val="20"/>
          <w:lang w:val="x-none"/>
        </w:rPr>
        <w:t>12.3</w:t>
      </w:r>
      <w:r w:rsidRPr="00615B46">
        <w:rPr>
          <w:rFonts w:ascii="Cambria" w:eastAsia="Batang" w:hAnsi="Cambria" w:cs="Cambria"/>
          <w:sz w:val="20"/>
          <w:szCs w:val="20"/>
        </w:rPr>
        <w:t xml:space="preserve">  </w:t>
      </w:r>
      <w:r w:rsidRPr="00615B46">
        <w:rPr>
          <w:rFonts w:ascii="Cambria" w:eastAsia="Times New Roman" w:hAnsi="Cambria" w:cs="Cambria"/>
          <w:sz w:val="20"/>
          <w:szCs w:val="20"/>
          <w:lang w:val="x-none"/>
        </w:rPr>
        <w:t>Wykonawca ponosi wszystkie koszty związane z przygotowaniem i złożeniem oferty.</w:t>
      </w:r>
    </w:p>
    <w:p w14:paraId="6E8D3F22" w14:textId="77777777" w:rsidR="007C402F" w:rsidRPr="00615B46" w:rsidRDefault="007C402F" w:rsidP="007C402F">
      <w:pPr>
        <w:keepNext/>
        <w:tabs>
          <w:tab w:val="left" w:pos="360"/>
        </w:tabs>
        <w:spacing w:before="120" w:after="60" w:line="276" w:lineRule="auto"/>
        <w:ind w:left="426" w:hanging="426"/>
        <w:jc w:val="both"/>
        <w:rPr>
          <w:rFonts w:ascii="Cambria" w:eastAsia="Batang" w:hAnsi="Cambria" w:cs="Cambria"/>
          <w:sz w:val="20"/>
          <w:szCs w:val="20"/>
          <w:lang w:val="x-none"/>
        </w:rPr>
      </w:pPr>
      <w:r w:rsidRPr="00615B46">
        <w:rPr>
          <w:rFonts w:ascii="Cambria" w:eastAsia="Times New Roman" w:hAnsi="Cambria" w:cs="Cambria"/>
          <w:b/>
          <w:bCs/>
          <w:sz w:val="20"/>
          <w:szCs w:val="20"/>
          <w:lang w:val="x-none"/>
        </w:rPr>
        <w:t>13</w:t>
      </w:r>
      <w:r w:rsidRPr="00615B46">
        <w:rPr>
          <w:rFonts w:ascii="Cambria" w:eastAsia="Times New Roman" w:hAnsi="Cambria" w:cs="Cambria"/>
          <w:b/>
          <w:bCs/>
          <w:sz w:val="20"/>
          <w:szCs w:val="20"/>
        </w:rPr>
        <w:t>.</w:t>
      </w:r>
      <w:r w:rsidRPr="00615B46">
        <w:rPr>
          <w:rFonts w:ascii="Cambria" w:eastAsia="Times New Roman" w:hAnsi="Cambria" w:cs="Cambria"/>
          <w:b/>
          <w:bCs/>
          <w:sz w:val="20"/>
          <w:szCs w:val="20"/>
          <w:lang w:val="x-none"/>
        </w:rPr>
        <w:tab/>
      </w:r>
      <w:r w:rsidRPr="00615B46">
        <w:rPr>
          <w:rFonts w:ascii="Cambria" w:eastAsia="Times New Roman" w:hAnsi="Cambria" w:cs="Cambria"/>
          <w:b/>
          <w:bCs/>
          <w:sz w:val="20"/>
          <w:szCs w:val="20"/>
          <w:lang w:val="x-none"/>
        </w:rPr>
        <w:tab/>
      </w:r>
      <w:r w:rsidRPr="00615B46">
        <w:rPr>
          <w:rFonts w:ascii="Cambria" w:eastAsia="Times New Roman" w:hAnsi="Cambria" w:cs="Cambria"/>
          <w:b/>
          <w:bCs/>
          <w:sz w:val="20"/>
          <w:szCs w:val="20"/>
          <w:u w:val="single"/>
        </w:rPr>
        <w:t>Wykaz oświadczeń lub dokumentów, potwierdzających spełnianie warunków udziału w postępowaniu oraz brak podstaw wykluczenia</w:t>
      </w:r>
      <w:r w:rsidRPr="00615B46">
        <w:rPr>
          <w:rFonts w:ascii="Cambria" w:eastAsia="Times New Roman" w:hAnsi="Cambria" w:cs="Cambria"/>
          <w:b/>
          <w:bCs/>
          <w:sz w:val="20"/>
          <w:szCs w:val="20"/>
          <w:u w:val="single"/>
          <w:lang w:val="x-none"/>
        </w:rPr>
        <w:t>.</w:t>
      </w:r>
    </w:p>
    <w:p w14:paraId="3BBBE261" w14:textId="77777777" w:rsidR="007C402F" w:rsidRPr="00615B46" w:rsidRDefault="007C402F" w:rsidP="007C402F">
      <w:pPr>
        <w:tabs>
          <w:tab w:val="left" w:pos="851"/>
          <w:tab w:val="left" w:pos="993"/>
        </w:tabs>
        <w:spacing w:before="120" w:after="120" w:line="276" w:lineRule="auto"/>
        <w:ind w:left="851" w:hanging="425"/>
        <w:jc w:val="both"/>
        <w:rPr>
          <w:rFonts w:ascii="Cambria" w:eastAsia="Batang" w:hAnsi="Cambria" w:cs="Cambria"/>
          <w:b/>
          <w:sz w:val="20"/>
          <w:szCs w:val="20"/>
          <w:lang w:val="x-none"/>
        </w:rPr>
      </w:pPr>
      <w:r w:rsidRPr="00615B46">
        <w:rPr>
          <w:rFonts w:ascii="Cambria" w:eastAsia="Batang" w:hAnsi="Cambria" w:cs="Cambria"/>
          <w:sz w:val="20"/>
          <w:szCs w:val="20"/>
          <w:lang w:val="x-none"/>
        </w:rPr>
        <w:t>13.1</w:t>
      </w:r>
      <w:r w:rsidRPr="00615B46">
        <w:rPr>
          <w:rFonts w:ascii="Cambria" w:eastAsia="Batang" w:hAnsi="Cambria" w:cs="Cambria"/>
          <w:sz w:val="20"/>
          <w:szCs w:val="20"/>
          <w:lang w:val="x-none"/>
        </w:rPr>
        <w:tab/>
        <w:t>Oferta musi zawierać:</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5"/>
        <w:gridCol w:w="8471"/>
      </w:tblGrid>
      <w:tr w:rsidR="007C402F" w:rsidRPr="00615B46" w14:paraId="75873B22" w14:textId="77777777" w:rsidTr="00E60B88">
        <w:trPr>
          <w:trHeight w:val="480"/>
        </w:trPr>
        <w:tc>
          <w:tcPr>
            <w:tcW w:w="435" w:type="dxa"/>
            <w:shd w:val="clear" w:color="auto" w:fill="auto"/>
            <w:vAlign w:val="center"/>
          </w:tcPr>
          <w:p w14:paraId="31E873CA" w14:textId="77777777" w:rsidR="007C402F" w:rsidRPr="00615B46" w:rsidRDefault="007C402F" w:rsidP="00E60B88">
            <w:pPr>
              <w:spacing w:before="40" w:after="40" w:line="276" w:lineRule="auto"/>
              <w:jc w:val="center"/>
              <w:rPr>
                <w:rFonts w:ascii="Cambria" w:eastAsia="Batang" w:hAnsi="Cambria" w:cs="Cambria"/>
                <w:b/>
                <w:sz w:val="20"/>
                <w:szCs w:val="20"/>
                <w:lang w:val="x-none"/>
              </w:rPr>
            </w:pPr>
            <w:r w:rsidRPr="00615B46">
              <w:rPr>
                <w:rFonts w:ascii="Cambria" w:eastAsia="Batang" w:hAnsi="Cambria" w:cs="Cambria"/>
                <w:b/>
                <w:sz w:val="20"/>
                <w:szCs w:val="20"/>
                <w:lang w:val="x-none"/>
              </w:rPr>
              <w:t>x</w:t>
            </w:r>
          </w:p>
        </w:tc>
        <w:tc>
          <w:tcPr>
            <w:tcW w:w="8471" w:type="dxa"/>
            <w:shd w:val="clear" w:color="auto" w:fill="auto"/>
            <w:vAlign w:val="center"/>
          </w:tcPr>
          <w:p w14:paraId="3DAEC9F9" w14:textId="77777777" w:rsidR="007C402F" w:rsidRPr="00615B46" w:rsidRDefault="007C402F" w:rsidP="00E60B88">
            <w:pPr>
              <w:spacing w:before="40" w:after="40" w:line="276" w:lineRule="auto"/>
              <w:ind w:left="72" w:right="140"/>
              <w:jc w:val="center"/>
              <w:rPr>
                <w:sz w:val="20"/>
                <w:szCs w:val="20"/>
              </w:rPr>
            </w:pPr>
            <w:r w:rsidRPr="00615B46">
              <w:rPr>
                <w:rFonts w:ascii="Cambria" w:eastAsia="Batang" w:hAnsi="Cambria" w:cs="Cambria"/>
                <w:b/>
                <w:sz w:val="20"/>
                <w:szCs w:val="20"/>
                <w:lang w:val="x-none"/>
              </w:rPr>
              <w:t>Oświadczenie  woli</w:t>
            </w:r>
            <w:r w:rsidRPr="00615B46">
              <w:rPr>
                <w:rFonts w:ascii="Cambria" w:eastAsia="Batang" w:hAnsi="Cambria" w:cs="Cambria"/>
                <w:b/>
                <w:sz w:val="20"/>
                <w:szCs w:val="20"/>
              </w:rPr>
              <w:t xml:space="preserve"> (Oferta) zawiera;</w:t>
            </w:r>
          </w:p>
        </w:tc>
      </w:tr>
      <w:tr w:rsidR="007C402F" w:rsidRPr="00615B46" w14:paraId="5382081F" w14:textId="77777777" w:rsidTr="00E60B88">
        <w:trPr>
          <w:trHeight w:val="480"/>
        </w:trPr>
        <w:tc>
          <w:tcPr>
            <w:tcW w:w="435" w:type="dxa"/>
            <w:shd w:val="clear" w:color="auto" w:fill="auto"/>
            <w:vAlign w:val="center"/>
          </w:tcPr>
          <w:p w14:paraId="5FF473D9" w14:textId="77777777" w:rsidR="007C402F" w:rsidRPr="00615B46" w:rsidRDefault="007C402F" w:rsidP="00E60B88">
            <w:pPr>
              <w:numPr>
                <w:ilvl w:val="0"/>
                <w:numId w:val="11"/>
              </w:numPr>
              <w:tabs>
                <w:tab w:val="left" w:pos="360"/>
              </w:tabs>
              <w:snapToGrid w:val="0"/>
              <w:spacing w:before="40" w:after="40" w:line="276" w:lineRule="auto"/>
              <w:ind w:left="86"/>
              <w:jc w:val="center"/>
              <w:rPr>
                <w:rFonts w:ascii="Cambria" w:eastAsia="Batang" w:hAnsi="Cambria" w:cs="Cambria"/>
                <w:b/>
                <w:sz w:val="20"/>
                <w:szCs w:val="20"/>
                <w:lang w:val="x-none"/>
              </w:rPr>
            </w:pPr>
          </w:p>
        </w:tc>
        <w:tc>
          <w:tcPr>
            <w:tcW w:w="8471" w:type="dxa"/>
            <w:shd w:val="clear" w:color="auto" w:fill="auto"/>
            <w:vAlign w:val="center"/>
          </w:tcPr>
          <w:p w14:paraId="400D2645" w14:textId="77777777" w:rsidR="007C402F" w:rsidRPr="00615B46" w:rsidRDefault="007C402F" w:rsidP="00E60B88">
            <w:pPr>
              <w:spacing w:before="40" w:after="40" w:line="276" w:lineRule="auto"/>
              <w:ind w:right="140"/>
              <w:jc w:val="both"/>
              <w:rPr>
                <w:sz w:val="20"/>
                <w:szCs w:val="20"/>
              </w:rPr>
            </w:pPr>
            <w:r w:rsidRPr="00615B46">
              <w:rPr>
                <w:rFonts w:ascii="Cambria" w:eastAsia="Batang" w:hAnsi="Cambria" w:cs="Cambria"/>
                <w:sz w:val="20"/>
                <w:szCs w:val="20"/>
                <w:lang w:val="x-none"/>
              </w:rPr>
              <w:t xml:space="preserve">Ofertę cenową zgodną z załączonym  formularzem ofertowym, którego wzór stanowi załącznik  Nr </w:t>
            </w:r>
            <w:r w:rsidRPr="00615B46">
              <w:rPr>
                <w:rFonts w:ascii="Cambria" w:eastAsia="Batang" w:hAnsi="Cambria" w:cs="Cambria"/>
                <w:sz w:val="20"/>
                <w:szCs w:val="20"/>
              </w:rPr>
              <w:t>2</w:t>
            </w:r>
            <w:r w:rsidRPr="00615B46">
              <w:rPr>
                <w:rFonts w:ascii="Cambria" w:eastAsia="Batang" w:hAnsi="Cambria" w:cs="Cambria"/>
                <w:sz w:val="20"/>
                <w:szCs w:val="20"/>
                <w:lang w:val="x-none"/>
              </w:rPr>
              <w:t xml:space="preserve"> do niniejszej SIW</w:t>
            </w:r>
            <w:r w:rsidRPr="00615B46">
              <w:rPr>
                <w:rFonts w:ascii="Cambria" w:eastAsia="Batang" w:hAnsi="Cambria" w:cs="Cambria"/>
                <w:sz w:val="20"/>
                <w:szCs w:val="20"/>
              </w:rPr>
              <w:t>Z. W formularzu ofertowym należy podać nawę producenta każdego urządzenia</w:t>
            </w:r>
            <w:r w:rsidRPr="00615B46">
              <w:rPr>
                <w:rFonts w:ascii="Cambria" w:eastAsia="Batang" w:hAnsi="Cambria" w:cs="Cambria"/>
                <w:strike/>
                <w:sz w:val="20"/>
                <w:szCs w:val="20"/>
              </w:rPr>
              <w:t xml:space="preserve"> </w:t>
            </w:r>
          </w:p>
        </w:tc>
      </w:tr>
      <w:tr w:rsidR="007C402F" w:rsidRPr="00615B46" w14:paraId="15BEFF13" w14:textId="77777777" w:rsidTr="00E60B88">
        <w:trPr>
          <w:trHeight w:val="480"/>
        </w:trPr>
        <w:tc>
          <w:tcPr>
            <w:tcW w:w="435" w:type="dxa"/>
            <w:shd w:val="clear" w:color="auto" w:fill="auto"/>
            <w:vAlign w:val="center"/>
          </w:tcPr>
          <w:p w14:paraId="3E7E6C0C" w14:textId="77777777" w:rsidR="007C402F" w:rsidRPr="00615B46" w:rsidRDefault="007C402F" w:rsidP="00E60B88">
            <w:pPr>
              <w:numPr>
                <w:ilvl w:val="0"/>
                <w:numId w:val="11"/>
              </w:numPr>
              <w:tabs>
                <w:tab w:val="left" w:pos="360"/>
              </w:tabs>
              <w:snapToGrid w:val="0"/>
              <w:spacing w:before="40" w:after="40" w:line="276" w:lineRule="auto"/>
              <w:ind w:left="86"/>
              <w:jc w:val="center"/>
              <w:rPr>
                <w:rFonts w:ascii="Cambria" w:eastAsia="Batang" w:hAnsi="Cambria" w:cs="Cambria"/>
                <w:b/>
                <w:sz w:val="20"/>
                <w:szCs w:val="20"/>
                <w:lang w:val="x-none"/>
              </w:rPr>
            </w:pPr>
          </w:p>
        </w:tc>
        <w:tc>
          <w:tcPr>
            <w:tcW w:w="8471" w:type="dxa"/>
            <w:shd w:val="clear" w:color="auto" w:fill="auto"/>
            <w:vAlign w:val="center"/>
          </w:tcPr>
          <w:p w14:paraId="1303D996" w14:textId="77777777" w:rsidR="007C402F" w:rsidRPr="00615B46" w:rsidRDefault="007C402F" w:rsidP="00E60B88">
            <w:pPr>
              <w:spacing w:before="40" w:after="40" w:line="276" w:lineRule="auto"/>
              <w:ind w:right="140"/>
              <w:jc w:val="both"/>
              <w:rPr>
                <w:sz w:val="20"/>
                <w:szCs w:val="20"/>
              </w:rPr>
            </w:pPr>
            <w:r w:rsidRPr="00615B46">
              <w:rPr>
                <w:rFonts w:ascii="Cambria" w:eastAsia="Batang" w:hAnsi="Cambria" w:cs="Cambria"/>
                <w:sz w:val="20"/>
                <w:szCs w:val="20"/>
              </w:rPr>
              <w:t xml:space="preserve">Oświadczenia, o których mowa w pkt. 9.3 (załącznik nr </w:t>
            </w:r>
            <w:r w:rsidRPr="00615B46">
              <w:rPr>
                <w:rFonts w:ascii="Cambria" w:eastAsia="Batang" w:hAnsi="Cambria" w:cs="Cambria"/>
                <w:b/>
                <w:sz w:val="20"/>
                <w:szCs w:val="20"/>
              </w:rPr>
              <w:t>3 i 4 SIWZ</w:t>
            </w:r>
            <w:r w:rsidRPr="00615B46">
              <w:rPr>
                <w:rFonts w:ascii="Cambria" w:eastAsia="Batang" w:hAnsi="Cambria" w:cs="Cambria"/>
                <w:sz w:val="20"/>
                <w:szCs w:val="20"/>
              </w:rPr>
              <w:t>)</w:t>
            </w:r>
          </w:p>
        </w:tc>
      </w:tr>
      <w:tr w:rsidR="007C402F" w:rsidRPr="00615B46" w14:paraId="6421BFE6" w14:textId="77777777" w:rsidTr="00E60B88">
        <w:trPr>
          <w:trHeight w:val="480"/>
        </w:trPr>
        <w:tc>
          <w:tcPr>
            <w:tcW w:w="435" w:type="dxa"/>
            <w:shd w:val="clear" w:color="auto" w:fill="auto"/>
            <w:vAlign w:val="center"/>
          </w:tcPr>
          <w:p w14:paraId="5B4C3C7D" w14:textId="77777777" w:rsidR="007C402F" w:rsidRPr="00615B46" w:rsidRDefault="007C402F" w:rsidP="00E60B88">
            <w:pPr>
              <w:numPr>
                <w:ilvl w:val="0"/>
                <w:numId w:val="11"/>
              </w:numPr>
              <w:tabs>
                <w:tab w:val="left" w:pos="360"/>
              </w:tabs>
              <w:snapToGrid w:val="0"/>
              <w:spacing w:before="40" w:after="40" w:line="276" w:lineRule="auto"/>
              <w:ind w:left="86"/>
              <w:jc w:val="center"/>
              <w:rPr>
                <w:rFonts w:ascii="Cambria" w:eastAsia="Batang" w:hAnsi="Cambria" w:cs="Cambria"/>
                <w:b/>
                <w:smallCaps/>
                <w:sz w:val="20"/>
                <w:szCs w:val="20"/>
                <w:lang w:val="x-none"/>
              </w:rPr>
            </w:pPr>
          </w:p>
        </w:tc>
        <w:tc>
          <w:tcPr>
            <w:tcW w:w="8471" w:type="dxa"/>
            <w:shd w:val="clear" w:color="auto" w:fill="auto"/>
            <w:vAlign w:val="center"/>
          </w:tcPr>
          <w:p w14:paraId="16B97748" w14:textId="77777777" w:rsidR="007C402F" w:rsidRPr="00615B46" w:rsidRDefault="007C402F" w:rsidP="00E60B88">
            <w:pPr>
              <w:spacing w:before="40" w:after="40" w:line="276" w:lineRule="auto"/>
              <w:ind w:right="140"/>
              <w:jc w:val="both"/>
              <w:rPr>
                <w:sz w:val="20"/>
                <w:szCs w:val="20"/>
              </w:rPr>
            </w:pPr>
            <w:r w:rsidRPr="00615B46">
              <w:rPr>
                <w:rFonts w:ascii="Cambria" w:eastAsia="Batang" w:hAnsi="Cambria" w:cs="Cambria"/>
                <w:sz w:val="20"/>
                <w:szCs w:val="20"/>
              </w:rPr>
              <w:t xml:space="preserve">Pełnomocnictwo - Jeżeli oferta wraz z oświadczeniami składana jest przez pełnomocnika należy do oferty załączyć pełnomocnictwo upoważniające pełnomocnika do tej czynności. </w:t>
            </w:r>
          </w:p>
        </w:tc>
      </w:tr>
      <w:tr w:rsidR="007C402F" w:rsidRPr="00615B46" w14:paraId="2884CA96" w14:textId="77777777" w:rsidTr="00E60B88">
        <w:trPr>
          <w:trHeight w:val="480"/>
        </w:trPr>
        <w:tc>
          <w:tcPr>
            <w:tcW w:w="435" w:type="dxa"/>
            <w:shd w:val="clear" w:color="auto" w:fill="auto"/>
            <w:vAlign w:val="center"/>
          </w:tcPr>
          <w:p w14:paraId="7DCBC3FA" w14:textId="77777777" w:rsidR="007C402F" w:rsidRPr="00615B46" w:rsidRDefault="007C402F" w:rsidP="00E60B88">
            <w:pPr>
              <w:numPr>
                <w:ilvl w:val="0"/>
                <w:numId w:val="11"/>
              </w:numPr>
              <w:tabs>
                <w:tab w:val="left" w:pos="360"/>
              </w:tabs>
              <w:snapToGrid w:val="0"/>
              <w:spacing w:before="40" w:after="40" w:line="276" w:lineRule="auto"/>
              <w:ind w:left="86"/>
              <w:jc w:val="center"/>
              <w:rPr>
                <w:rFonts w:ascii="Cambria" w:eastAsia="Batang" w:hAnsi="Cambria" w:cs="Cambria"/>
                <w:b/>
                <w:smallCaps/>
                <w:sz w:val="20"/>
                <w:szCs w:val="20"/>
                <w:lang w:val="x-none"/>
              </w:rPr>
            </w:pPr>
          </w:p>
        </w:tc>
        <w:tc>
          <w:tcPr>
            <w:tcW w:w="8471" w:type="dxa"/>
            <w:shd w:val="clear" w:color="auto" w:fill="auto"/>
            <w:vAlign w:val="center"/>
          </w:tcPr>
          <w:p w14:paraId="0D2A3D78" w14:textId="77777777" w:rsidR="007C402F" w:rsidRPr="00615B46" w:rsidRDefault="007C402F" w:rsidP="00E60B88">
            <w:pPr>
              <w:spacing w:before="40" w:after="40" w:line="276" w:lineRule="auto"/>
              <w:ind w:right="140"/>
              <w:jc w:val="both"/>
              <w:rPr>
                <w:rFonts w:ascii="Cambria" w:eastAsia="Batang" w:hAnsi="Cambria" w:cs="Cambria"/>
                <w:sz w:val="20"/>
                <w:szCs w:val="20"/>
              </w:rPr>
            </w:pPr>
            <w:r w:rsidRPr="00615B46">
              <w:rPr>
                <w:rFonts w:ascii="Cambria" w:eastAsia="Times New Roman" w:hAnsi="Cambria" w:cs="Cambria"/>
                <w:sz w:val="20"/>
                <w:szCs w:val="20"/>
              </w:rPr>
              <w:t>Dokument potwierdzający wniesienie zabezpieczenia wadialnego w formie nie pieniężnej do Zadania/Części, na jakie składa ofertę</w:t>
            </w:r>
          </w:p>
        </w:tc>
      </w:tr>
    </w:tbl>
    <w:p w14:paraId="095C937E" w14:textId="77777777" w:rsidR="007C402F" w:rsidRPr="00615B46" w:rsidRDefault="007C402F" w:rsidP="007C402F">
      <w:pPr>
        <w:tabs>
          <w:tab w:val="left" w:pos="993"/>
        </w:tabs>
        <w:spacing w:before="120" w:after="120" w:line="276" w:lineRule="auto"/>
        <w:ind w:left="993" w:hanging="567"/>
        <w:jc w:val="both"/>
        <w:rPr>
          <w:rFonts w:ascii="Cambria" w:eastAsia="Times New Roman" w:hAnsi="Cambria" w:cs="Cambria"/>
          <w:sz w:val="20"/>
          <w:szCs w:val="20"/>
        </w:rPr>
      </w:pPr>
      <w:r w:rsidRPr="00615B46">
        <w:rPr>
          <w:rFonts w:ascii="Cambria" w:eastAsia="Batang" w:hAnsi="Cambria" w:cs="Cambria"/>
          <w:sz w:val="20"/>
          <w:szCs w:val="20"/>
          <w:lang w:val="x-none"/>
        </w:rPr>
        <w:t>13.2</w:t>
      </w:r>
      <w:r w:rsidRPr="00615B46">
        <w:rPr>
          <w:rFonts w:ascii="Cambria" w:eastAsia="Batang" w:hAnsi="Cambria" w:cs="Cambria"/>
          <w:sz w:val="20"/>
          <w:szCs w:val="20"/>
          <w:lang w:val="x-none"/>
        </w:rPr>
        <w:tab/>
      </w:r>
      <w:bookmarkStart w:id="13" w:name="_Hlk25931700"/>
      <w:r w:rsidRPr="00615B46">
        <w:rPr>
          <w:rFonts w:ascii="Cambria" w:eastAsia="Times New Roman" w:hAnsi="Cambria" w:cs="Tahoma"/>
          <w:sz w:val="20"/>
          <w:szCs w:val="20"/>
        </w:rPr>
        <w:t>Wszystkie strony złożonej oferty powinny być kolejno ponumerowane, a ilość strony wpisana do oferty cenowej. Nie spełnienie tego wymogu nie będzie skutkowało odrzuceniem oferty. Za kompletność złożonej oferty, która nie została ponumerowana Zamawiający nie bierze odpowiedzialności.</w:t>
      </w:r>
      <w:bookmarkEnd w:id="13"/>
    </w:p>
    <w:p w14:paraId="3F9308B0" w14:textId="77777777" w:rsidR="007C402F" w:rsidRPr="00615B46" w:rsidRDefault="007C402F" w:rsidP="007C402F">
      <w:pPr>
        <w:tabs>
          <w:tab w:val="left" w:pos="993"/>
        </w:tabs>
        <w:spacing w:after="120" w:line="276" w:lineRule="auto"/>
        <w:ind w:left="993" w:hanging="567"/>
        <w:jc w:val="both"/>
        <w:rPr>
          <w:rFonts w:ascii="Cambria" w:eastAsia="Times New Roman" w:hAnsi="Cambria" w:cs="Cambria"/>
          <w:sz w:val="20"/>
          <w:szCs w:val="20"/>
        </w:rPr>
      </w:pPr>
      <w:r w:rsidRPr="00615B46">
        <w:rPr>
          <w:rFonts w:ascii="Cambria" w:eastAsia="Times New Roman" w:hAnsi="Cambria" w:cs="Cambria"/>
          <w:sz w:val="20"/>
          <w:szCs w:val="20"/>
        </w:rPr>
        <w:t>13.3</w:t>
      </w:r>
      <w:r w:rsidRPr="00615B46">
        <w:rPr>
          <w:rFonts w:ascii="Cambria" w:eastAsia="Times New Roman" w:hAnsi="Cambria" w:cs="Cambria"/>
          <w:sz w:val="20"/>
          <w:szCs w:val="20"/>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 oddzielnej kopercie oznaczonej: „Dokumenty stanowiące tajemnicę przedsiębiorstwa”; </w:t>
      </w:r>
      <w:r w:rsidRPr="00615B46">
        <w:rPr>
          <w:rFonts w:ascii="Cambria" w:eastAsia="Batang" w:hAnsi="Cambria" w:cs="Cambria"/>
          <w:sz w:val="20"/>
          <w:szCs w:val="20"/>
          <w:lang w:val="x-none"/>
        </w:rPr>
        <w:t xml:space="preserve">ponadto </w:t>
      </w:r>
      <w:r w:rsidRPr="00615B46">
        <w:rPr>
          <w:rFonts w:ascii="Cambria" w:eastAsia="Batang" w:hAnsi="Cambria" w:cs="Cambria"/>
          <w:sz w:val="20"/>
          <w:szCs w:val="20"/>
        </w:rPr>
        <w:t>wraz z tymi dokumentami</w:t>
      </w:r>
      <w:r w:rsidRPr="00615B46">
        <w:rPr>
          <w:rFonts w:ascii="Cambria" w:eastAsia="Batang" w:hAnsi="Cambria" w:cs="Cambria"/>
          <w:sz w:val="20"/>
          <w:szCs w:val="20"/>
          <w:lang w:val="x-none"/>
        </w:rPr>
        <w:t xml:space="preserve"> należy załączyć w formie opisowej, iż zastrzeżone informacje stanowią tajemnicę przedsiębiorstwa</w:t>
      </w:r>
    </w:p>
    <w:p w14:paraId="06C11F75" w14:textId="77777777" w:rsidR="007C402F" w:rsidRPr="00615B46" w:rsidRDefault="007C402F" w:rsidP="007C402F">
      <w:pPr>
        <w:tabs>
          <w:tab w:val="left" w:pos="142"/>
        </w:tabs>
        <w:spacing w:after="120" w:line="276" w:lineRule="auto"/>
        <w:ind w:left="990" w:hanging="550"/>
        <w:jc w:val="both"/>
        <w:rPr>
          <w:rFonts w:ascii="Cambria" w:eastAsia="Times New Roman" w:hAnsi="Cambria" w:cs="Cambria"/>
          <w:sz w:val="20"/>
          <w:szCs w:val="20"/>
        </w:rPr>
      </w:pPr>
      <w:r w:rsidRPr="00615B46">
        <w:rPr>
          <w:rFonts w:ascii="Cambria" w:eastAsia="Times New Roman" w:hAnsi="Cambria" w:cs="Cambria"/>
          <w:sz w:val="20"/>
          <w:szCs w:val="20"/>
        </w:rPr>
        <w:t>13.4</w:t>
      </w:r>
      <w:r w:rsidRPr="00615B46">
        <w:rPr>
          <w:rFonts w:ascii="Cambria" w:eastAsia="Times New Roman" w:hAnsi="Cambria" w:cs="Cambria"/>
          <w:sz w:val="20"/>
          <w:szCs w:val="20"/>
        </w:rPr>
        <w:tab/>
        <w:t xml:space="preserve">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t>
      </w:r>
      <w:r w:rsidRPr="00615B46">
        <w:rPr>
          <w:rFonts w:ascii="Cambria" w:eastAsia="Times New Roman" w:hAnsi="Cambria" w:cs="Cambria"/>
          <w:sz w:val="20"/>
          <w:szCs w:val="20"/>
        </w:rPr>
        <w:br/>
        <w:t xml:space="preserve">w dokumencie rejestracyjnym prowadzonej działalności gospodarczej) lub pełnomocnika. </w:t>
      </w:r>
    </w:p>
    <w:p w14:paraId="39E084F9" w14:textId="77777777" w:rsidR="007C402F" w:rsidRPr="00615B46" w:rsidRDefault="007C402F" w:rsidP="007C402F">
      <w:pPr>
        <w:tabs>
          <w:tab w:val="left" w:pos="142"/>
        </w:tabs>
        <w:spacing w:after="120" w:line="276" w:lineRule="auto"/>
        <w:ind w:left="990" w:hanging="550"/>
        <w:jc w:val="both"/>
        <w:rPr>
          <w:rFonts w:ascii="Cambria" w:eastAsia="Times New Roman" w:hAnsi="Cambria" w:cs="Cambria"/>
          <w:sz w:val="20"/>
          <w:szCs w:val="20"/>
        </w:rPr>
      </w:pPr>
      <w:r w:rsidRPr="00615B46">
        <w:rPr>
          <w:rFonts w:ascii="Cambria" w:eastAsia="Times New Roman" w:hAnsi="Cambria" w:cs="Cambria"/>
          <w:sz w:val="20"/>
          <w:szCs w:val="20"/>
        </w:rPr>
        <w:lastRenderedPageBreak/>
        <w:tab/>
        <w:t xml:space="preserve">Pełnomocnictwa dołączone do oferty muszą być złożone w formie oryginału lub kopii poświadczonej notarialnie. </w:t>
      </w:r>
    </w:p>
    <w:p w14:paraId="755A2A82" w14:textId="77777777" w:rsidR="007C402F" w:rsidRPr="00615B46" w:rsidRDefault="007C402F" w:rsidP="007C402F">
      <w:pPr>
        <w:tabs>
          <w:tab w:val="left" w:pos="142"/>
        </w:tabs>
        <w:spacing w:after="120" w:line="276" w:lineRule="auto"/>
        <w:ind w:left="990" w:hanging="550"/>
        <w:jc w:val="both"/>
        <w:rPr>
          <w:rFonts w:ascii="Cambria" w:eastAsia="Times New Roman" w:hAnsi="Cambria" w:cs="Cambria"/>
          <w:sz w:val="20"/>
          <w:szCs w:val="20"/>
        </w:rPr>
      </w:pPr>
      <w:r w:rsidRPr="00615B46">
        <w:rPr>
          <w:rFonts w:ascii="Cambria" w:eastAsia="Times New Roman" w:hAnsi="Cambria" w:cs="Cambria"/>
          <w:sz w:val="20"/>
          <w:szCs w:val="20"/>
        </w:rPr>
        <w:tab/>
        <w:t xml:space="preserve">Oświadczenie o spełnianiu warunków udziału w postępowaniu i oświadczenie o braku podstaw do wykluczenia oraz oświadczenie podmiotu trzeciego o udostępnieniu zasobów musi być złożone w formie oryginału. </w:t>
      </w:r>
    </w:p>
    <w:p w14:paraId="1F1DA634" w14:textId="77777777" w:rsidR="007C402F" w:rsidRPr="00615B46" w:rsidRDefault="007C402F" w:rsidP="007C402F">
      <w:pPr>
        <w:tabs>
          <w:tab w:val="left" w:pos="142"/>
        </w:tabs>
        <w:spacing w:after="120" w:line="276" w:lineRule="auto"/>
        <w:ind w:left="990" w:hanging="550"/>
        <w:jc w:val="both"/>
        <w:rPr>
          <w:rFonts w:ascii="Cambria" w:eastAsia="Times New Roman" w:hAnsi="Cambria" w:cs="Cambria"/>
          <w:sz w:val="20"/>
          <w:szCs w:val="20"/>
          <w:lang w:val="x-none"/>
        </w:rPr>
      </w:pPr>
      <w:r w:rsidRPr="00615B46">
        <w:rPr>
          <w:rFonts w:ascii="Cambria" w:eastAsia="Times New Roman" w:hAnsi="Cambria" w:cs="Cambria"/>
          <w:sz w:val="20"/>
          <w:szCs w:val="20"/>
        </w:rPr>
        <w:tab/>
        <w:t>Dokument potwierdzający wniesienie zabezpieczenia wadialnego w formie nie pieniężnej musi być złożony w formie oryginału.</w:t>
      </w:r>
    </w:p>
    <w:p w14:paraId="4F7DDECC" w14:textId="77777777" w:rsidR="007C402F" w:rsidRPr="00615B46" w:rsidRDefault="007C402F" w:rsidP="007C402F">
      <w:pPr>
        <w:tabs>
          <w:tab w:val="left" w:pos="993"/>
        </w:tabs>
        <w:spacing w:before="120" w:line="276" w:lineRule="auto"/>
        <w:ind w:left="993" w:hanging="567"/>
        <w:jc w:val="both"/>
        <w:rPr>
          <w:rFonts w:ascii="Cambria" w:eastAsia="Times New Roman" w:hAnsi="Cambria" w:cs="Cambria"/>
          <w:b/>
          <w:bCs/>
          <w:sz w:val="20"/>
          <w:szCs w:val="20"/>
          <w:lang w:val="x-none"/>
        </w:rPr>
      </w:pPr>
      <w:r w:rsidRPr="00615B46">
        <w:rPr>
          <w:rFonts w:ascii="Cambria" w:eastAsia="Times New Roman" w:hAnsi="Cambria" w:cs="Cambria"/>
          <w:sz w:val="20"/>
          <w:szCs w:val="20"/>
          <w:lang w:val="x-none"/>
        </w:rPr>
        <w:t>13.</w:t>
      </w:r>
      <w:r w:rsidRPr="00615B46">
        <w:rPr>
          <w:rFonts w:ascii="Cambria" w:eastAsia="Times New Roman" w:hAnsi="Cambria" w:cs="Cambria"/>
          <w:sz w:val="20"/>
          <w:szCs w:val="20"/>
        </w:rPr>
        <w:t>5</w:t>
      </w:r>
      <w:r w:rsidRPr="00615B46">
        <w:rPr>
          <w:rFonts w:ascii="Cambria" w:eastAsia="Times New Roman" w:hAnsi="Cambria" w:cs="Cambria"/>
          <w:sz w:val="20"/>
          <w:szCs w:val="20"/>
          <w:lang w:val="x-none"/>
        </w:rPr>
        <w:tab/>
      </w:r>
      <w:r w:rsidRPr="00615B46">
        <w:rPr>
          <w:rFonts w:ascii="Cambria" w:eastAsia="Times New Roman" w:hAnsi="Cambria" w:cs="Cambria"/>
          <w:sz w:val="20"/>
          <w:szCs w:val="20"/>
        </w:rPr>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poświadczonym przez wykonawcę.</w:t>
      </w:r>
    </w:p>
    <w:p w14:paraId="2AD92402" w14:textId="77777777" w:rsidR="007C402F" w:rsidRPr="00615B46" w:rsidRDefault="007C402F" w:rsidP="007C402F">
      <w:pPr>
        <w:keepNext/>
        <w:tabs>
          <w:tab w:val="left" w:pos="360"/>
        </w:tabs>
        <w:spacing w:before="240" w:after="120" w:line="276" w:lineRule="auto"/>
        <w:ind w:left="360" w:hanging="360"/>
        <w:rPr>
          <w:rFonts w:ascii="Cambria" w:hAnsi="Cambria" w:cs="Cambria"/>
          <w:sz w:val="20"/>
          <w:szCs w:val="20"/>
        </w:rPr>
      </w:pPr>
      <w:r w:rsidRPr="00615B46">
        <w:rPr>
          <w:rFonts w:ascii="Cambria" w:eastAsia="Times New Roman" w:hAnsi="Cambria" w:cs="Cambria"/>
          <w:b/>
          <w:bCs/>
          <w:sz w:val="20"/>
          <w:szCs w:val="20"/>
          <w:lang w:val="x-none"/>
        </w:rPr>
        <w:t>14</w:t>
      </w:r>
      <w:r w:rsidRPr="00615B46">
        <w:rPr>
          <w:rFonts w:ascii="Cambria" w:eastAsia="Times New Roman" w:hAnsi="Cambria" w:cs="Cambria"/>
          <w:b/>
          <w:bCs/>
          <w:sz w:val="20"/>
          <w:szCs w:val="20"/>
        </w:rPr>
        <w:t>.</w:t>
      </w:r>
      <w:r w:rsidRPr="00615B46">
        <w:rPr>
          <w:rFonts w:ascii="Cambria" w:eastAsia="Times New Roman" w:hAnsi="Cambria" w:cs="Cambria"/>
          <w:b/>
          <w:bCs/>
          <w:sz w:val="20"/>
          <w:szCs w:val="20"/>
          <w:lang w:val="x-none"/>
        </w:rPr>
        <w:tab/>
      </w:r>
      <w:r w:rsidRPr="00615B46">
        <w:rPr>
          <w:rFonts w:ascii="Cambria" w:eastAsia="Times New Roman" w:hAnsi="Cambria" w:cs="Cambria"/>
          <w:b/>
          <w:bCs/>
          <w:sz w:val="20"/>
          <w:szCs w:val="20"/>
          <w:u w:val="single"/>
          <w:lang w:val="x-none"/>
        </w:rPr>
        <w:t>Informacja o sposobie porozumiewania się Zamawiającego z Wykonawcami oraz przekazywania oświadczeń i dokumentów.</w:t>
      </w:r>
    </w:p>
    <w:p w14:paraId="674729C8" w14:textId="77777777" w:rsidR="007C402F" w:rsidRPr="00615B46" w:rsidRDefault="007C402F" w:rsidP="007C402F">
      <w:pPr>
        <w:spacing w:after="120" w:line="276" w:lineRule="auto"/>
        <w:ind w:left="993" w:hanging="563"/>
        <w:jc w:val="both"/>
        <w:rPr>
          <w:rFonts w:ascii="Cambria" w:hAnsi="Cambria" w:cs="Cambria"/>
          <w:sz w:val="20"/>
          <w:szCs w:val="20"/>
        </w:rPr>
      </w:pPr>
      <w:r w:rsidRPr="00615B46">
        <w:rPr>
          <w:rFonts w:ascii="Cambria" w:hAnsi="Cambria" w:cs="Cambria"/>
          <w:sz w:val="20"/>
          <w:szCs w:val="20"/>
        </w:rPr>
        <w:t>14.1. Postępowanie o udzielenie zamówienia, z zastrzeżeniem wyjątków określonych w ustawie, prowadzi się z zachowaniem formy pisemnej. Zamawiający dopuszcza formę  elektroniczną. Strona, która otrzymuje dokumenty lub informacje faksem lub e-mailem jest zobowiązana na żądanie strony przekazującej dokument lub informację, do niezwłocznego potwierdzenia faktu ich otrzymania. Adres email został podane w pkt. 1 niniejszej specyfikacji. Oferty i dokumenty w tym uzupełniane w trybie art. 26 ust. 3 i 3a ustawy składa się w formie pisemnej, a w przypadku składania kopii dokumentów muszą one być potwierdzone za zgodność z oryginałem przez umocowanego przedstawiciela wykonawcy. Tym samym składanie oferty i dokumentów w tym uzupełnianych w trybie art. 26 ust. 3 i 3a za pośrednictwem faksu i e-maila uznaje się za nieskuteczne, jeżeli w wyznaczonym terminie nie wpłyną dokumenty w formie pisemnej.</w:t>
      </w:r>
    </w:p>
    <w:p w14:paraId="301ABB51" w14:textId="77777777" w:rsidR="007C402F" w:rsidRPr="00615B46" w:rsidRDefault="007C402F" w:rsidP="007C402F">
      <w:pPr>
        <w:tabs>
          <w:tab w:val="left" w:pos="851"/>
          <w:tab w:val="left" w:pos="993"/>
        </w:tabs>
        <w:spacing w:after="120" w:line="276" w:lineRule="auto"/>
        <w:ind w:left="426"/>
        <w:jc w:val="both"/>
        <w:rPr>
          <w:rFonts w:ascii="Cambria" w:eastAsia="Batang" w:hAnsi="Cambria" w:cs="Cambria"/>
          <w:b/>
          <w:bCs/>
          <w:sz w:val="20"/>
          <w:szCs w:val="20"/>
          <w:lang w:val="x-none"/>
        </w:rPr>
      </w:pPr>
      <w:r w:rsidRPr="00615B46">
        <w:rPr>
          <w:rFonts w:ascii="Cambria" w:hAnsi="Cambria" w:cs="Cambria"/>
          <w:sz w:val="20"/>
          <w:szCs w:val="20"/>
        </w:rPr>
        <w:t>14.2 Postępowanie o udzielenie zamówienia prowadzi się w języku polskim.</w:t>
      </w:r>
    </w:p>
    <w:p w14:paraId="0C90EE37" w14:textId="77777777" w:rsidR="007C402F" w:rsidRPr="00615B46" w:rsidRDefault="007C402F" w:rsidP="007C402F">
      <w:pPr>
        <w:spacing w:before="120" w:after="120" w:line="276" w:lineRule="auto"/>
        <w:ind w:left="360" w:hanging="360"/>
        <w:rPr>
          <w:rFonts w:ascii="Cambria" w:hAnsi="Cambria" w:cs="Cambria"/>
          <w:sz w:val="20"/>
          <w:szCs w:val="20"/>
          <w:lang w:val="x-none"/>
        </w:rPr>
      </w:pPr>
      <w:r w:rsidRPr="00615B46">
        <w:rPr>
          <w:rFonts w:ascii="Cambria" w:eastAsia="Batang" w:hAnsi="Cambria" w:cs="Cambria"/>
          <w:b/>
          <w:bCs/>
          <w:sz w:val="20"/>
          <w:szCs w:val="20"/>
          <w:lang w:val="x-none"/>
        </w:rPr>
        <w:t>15</w:t>
      </w:r>
      <w:r w:rsidRPr="00615B46">
        <w:rPr>
          <w:rFonts w:ascii="Cambria" w:eastAsia="Batang" w:hAnsi="Cambria" w:cs="Cambria"/>
          <w:b/>
          <w:bCs/>
          <w:sz w:val="20"/>
          <w:szCs w:val="20"/>
        </w:rPr>
        <w:t>.</w:t>
      </w:r>
      <w:r w:rsidRPr="00615B46">
        <w:rPr>
          <w:rFonts w:ascii="Cambria" w:eastAsia="Batang" w:hAnsi="Cambria" w:cs="Cambria"/>
          <w:b/>
          <w:bCs/>
          <w:sz w:val="20"/>
          <w:szCs w:val="20"/>
          <w:lang w:val="x-none"/>
        </w:rPr>
        <w:tab/>
      </w:r>
      <w:r w:rsidRPr="00615B46">
        <w:rPr>
          <w:rFonts w:ascii="Cambria" w:eastAsia="Batang" w:hAnsi="Cambria" w:cs="Cambria"/>
          <w:b/>
          <w:bCs/>
          <w:sz w:val="20"/>
          <w:szCs w:val="20"/>
          <w:u w:val="single"/>
          <w:lang w:val="x-none"/>
        </w:rPr>
        <w:t>Wskazanie osób uprawnionych do porozumiewania się z Wykonawcami.</w:t>
      </w:r>
    </w:p>
    <w:p w14:paraId="2F0F7B04" w14:textId="77777777" w:rsidR="007C402F" w:rsidRPr="00615B46" w:rsidRDefault="007C402F" w:rsidP="007C402F">
      <w:pPr>
        <w:spacing w:line="276" w:lineRule="auto"/>
        <w:ind w:left="993" w:hanging="567"/>
        <w:rPr>
          <w:rFonts w:ascii="Cambria" w:eastAsia="Times New Roman" w:hAnsi="Cambria" w:cs="Cambria"/>
          <w:sz w:val="20"/>
          <w:szCs w:val="20"/>
        </w:rPr>
      </w:pPr>
      <w:r w:rsidRPr="00615B46">
        <w:rPr>
          <w:rFonts w:ascii="Cambria" w:hAnsi="Cambria" w:cs="Cambria"/>
          <w:sz w:val="20"/>
          <w:szCs w:val="20"/>
          <w:lang w:val="x-none"/>
        </w:rPr>
        <w:t>15.1</w:t>
      </w:r>
      <w:r w:rsidRPr="00615B46">
        <w:rPr>
          <w:rFonts w:ascii="Cambria" w:hAnsi="Cambria" w:cs="Cambria"/>
          <w:sz w:val="20"/>
          <w:szCs w:val="20"/>
          <w:lang w:val="x-none"/>
        </w:rPr>
        <w:tab/>
        <w:t>Osoby uprawnione do kontaktowania się z Wykonawcami:</w:t>
      </w:r>
      <w:r w:rsidRPr="00615B46">
        <w:rPr>
          <w:rFonts w:ascii="Cambria" w:hAnsi="Cambria" w:cs="Cambria"/>
          <w:b/>
          <w:bCs/>
          <w:sz w:val="20"/>
          <w:szCs w:val="20"/>
          <w:lang w:val="x-none"/>
        </w:rPr>
        <w:tab/>
      </w:r>
    </w:p>
    <w:p w14:paraId="7FEF036B" w14:textId="77777777" w:rsidR="007C402F" w:rsidRPr="00615B46" w:rsidRDefault="007C402F" w:rsidP="007C402F">
      <w:pPr>
        <w:spacing w:line="276" w:lineRule="auto"/>
        <w:ind w:left="993"/>
        <w:rPr>
          <w:rFonts w:ascii="Cambria" w:eastAsia="Times New Roman" w:hAnsi="Cambria" w:cs="Cambria"/>
          <w:sz w:val="20"/>
          <w:szCs w:val="20"/>
        </w:rPr>
      </w:pPr>
      <w:r w:rsidRPr="00615B46">
        <w:rPr>
          <w:rFonts w:ascii="Cambria" w:eastAsia="Times New Roman" w:hAnsi="Cambria" w:cs="Cambria"/>
          <w:sz w:val="20"/>
          <w:szCs w:val="20"/>
        </w:rPr>
        <w:t>Justyna Młyńczak tel. 41 41 38 637 41</w:t>
      </w:r>
    </w:p>
    <w:p w14:paraId="0F631E34" w14:textId="77777777" w:rsidR="007C402F" w:rsidRPr="00615B46" w:rsidRDefault="007C402F" w:rsidP="007C402F">
      <w:pPr>
        <w:spacing w:after="120" w:line="276" w:lineRule="auto"/>
        <w:ind w:left="993" w:hanging="567"/>
        <w:jc w:val="both"/>
        <w:rPr>
          <w:rFonts w:ascii="Cambria" w:eastAsia="Times New Roman" w:hAnsi="Cambria" w:cs="Cambria"/>
          <w:b/>
          <w:bCs/>
          <w:sz w:val="20"/>
          <w:szCs w:val="20"/>
          <w:lang w:val="x-none"/>
        </w:rPr>
      </w:pPr>
      <w:r w:rsidRPr="00615B46">
        <w:rPr>
          <w:rFonts w:ascii="Cambria" w:eastAsia="Times New Roman" w:hAnsi="Cambria" w:cs="Cambria"/>
          <w:sz w:val="20"/>
          <w:szCs w:val="20"/>
        </w:rPr>
        <w:t>15.2</w:t>
      </w:r>
      <w:r w:rsidRPr="00615B46">
        <w:rPr>
          <w:rFonts w:ascii="Cambria" w:eastAsia="Times New Roman" w:hAnsi="Cambria" w:cs="Cambria"/>
          <w:sz w:val="20"/>
          <w:szCs w:val="20"/>
        </w:rPr>
        <w:tab/>
        <w:t xml:space="preserve">Dodatkowe informacje dotyczące zamówienia można otrzymać w godz. </w:t>
      </w:r>
      <w:r w:rsidRPr="00615B46">
        <w:rPr>
          <w:rFonts w:ascii="Cambria" w:eastAsia="Times New Roman" w:hAnsi="Cambria" w:cs="Cambria"/>
          <w:bCs/>
          <w:sz w:val="20"/>
          <w:szCs w:val="20"/>
        </w:rPr>
        <w:t>od 08:00 do 15:00</w:t>
      </w:r>
      <w:r w:rsidRPr="00615B46">
        <w:rPr>
          <w:rFonts w:ascii="Cambria" w:eastAsia="Times New Roman" w:hAnsi="Cambria" w:cs="Cambria"/>
          <w:sz w:val="20"/>
          <w:szCs w:val="20"/>
        </w:rPr>
        <w:t xml:space="preserve"> w siedzibie zamawiającego i prowadzącego postępowanie. W ramach informacji telefonicznych zamawiający i prowadzący postępowanie nie udziela informacji wyjaśniających zapisy SIWZ, telefonicznie udzielane są jedynie informacje o charakterze organizacyjnym np.  jak można zadać pytanie do prowadzonego postępowania, czy było zadane pytanie na określony temat i gdzie można znaleźć udzieloną odpowiedź..</w:t>
      </w:r>
    </w:p>
    <w:p w14:paraId="688A6DF4" w14:textId="77777777" w:rsidR="007C402F" w:rsidRPr="00615B46" w:rsidRDefault="007C402F" w:rsidP="007C402F">
      <w:pPr>
        <w:keepNext/>
        <w:tabs>
          <w:tab w:val="left" w:pos="360"/>
        </w:tabs>
        <w:spacing w:before="120" w:after="60" w:line="276" w:lineRule="auto"/>
        <w:ind w:left="360" w:hanging="360"/>
        <w:rPr>
          <w:rFonts w:ascii="Cambria" w:eastAsia="Times New Roman" w:hAnsi="Cambria" w:cs="Cambria"/>
          <w:sz w:val="20"/>
          <w:szCs w:val="20"/>
          <w:lang w:val="x-none"/>
        </w:rPr>
      </w:pPr>
      <w:r w:rsidRPr="00615B46">
        <w:rPr>
          <w:rFonts w:ascii="Cambria" w:eastAsia="Times New Roman" w:hAnsi="Cambria" w:cs="Cambria"/>
          <w:b/>
          <w:bCs/>
          <w:sz w:val="20"/>
          <w:szCs w:val="20"/>
          <w:lang w:val="x-none"/>
        </w:rPr>
        <w:t>16.</w:t>
      </w:r>
      <w:r w:rsidRPr="00615B46">
        <w:rPr>
          <w:rFonts w:ascii="Cambria" w:eastAsia="Times New Roman" w:hAnsi="Cambria" w:cs="Cambria"/>
          <w:b/>
          <w:bCs/>
          <w:sz w:val="20"/>
          <w:szCs w:val="20"/>
          <w:lang w:val="x-none"/>
        </w:rPr>
        <w:tab/>
      </w:r>
      <w:r w:rsidRPr="00615B46">
        <w:rPr>
          <w:rFonts w:ascii="Cambria" w:eastAsia="Times New Roman" w:hAnsi="Cambria" w:cs="Cambria"/>
          <w:b/>
          <w:bCs/>
          <w:sz w:val="20"/>
          <w:szCs w:val="20"/>
          <w:u w:val="single"/>
          <w:lang w:val="x-none"/>
        </w:rPr>
        <w:t>Termin związania z ofertą.</w:t>
      </w:r>
    </w:p>
    <w:p w14:paraId="21A92B45" w14:textId="77777777" w:rsidR="007C402F" w:rsidRPr="00615B46" w:rsidRDefault="007C402F" w:rsidP="007C402F">
      <w:pPr>
        <w:keepNext/>
        <w:spacing w:before="120" w:after="240" w:line="276" w:lineRule="auto"/>
        <w:ind w:left="426"/>
        <w:rPr>
          <w:rFonts w:ascii="Cambria" w:eastAsia="Times New Roman" w:hAnsi="Cambria" w:cs="Cambria"/>
          <w:b/>
          <w:sz w:val="20"/>
          <w:szCs w:val="20"/>
          <w:u w:val="single"/>
        </w:rPr>
      </w:pPr>
      <w:r w:rsidRPr="00615B46">
        <w:rPr>
          <w:rFonts w:ascii="Cambria" w:eastAsia="Times New Roman" w:hAnsi="Cambria" w:cs="Cambria"/>
          <w:sz w:val="20"/>
          <w:szCs w:val="20"/>
          <w:lang w:val="x-none"/>
        </w:rPr>
        <w:t xml:space="preserve">Termin związania ofertą </w:t>
      </w:r>
      <w:r w:rsidRPr="00615B46">
        <w:rPr>
          <w:rFonts w:ascii="Cambria" w:eastAsia="Times New Roman" w:hAnsi="Cambria" w:cs="Cambria"/>
          <w:b/>
          <w:bCs/>
          <w:sz w:val="20"/>
          <w:szCs w:val="20"/>
          <w:lang w:val="x-none"/>
        </w:rPr>
        <w:t>upływa po 30 dniach</w:t>
      </w:r>
      <w:r w:rsidRPr="00615B46">
        <w:rPr>
          <w:rFonts w:ascii="Cambria" w:eastAsia="Times New Roman" w:hAnsi="Cambria" w:cs="Cambria"/>
          <w:sz w:val="20"/>
          <w:szCs w:val="20"/>
          <w:lang w:val="x-none"/>
        </w:rPr>
        <w:t xml:space="preserve"> od daty terminu składania ofert.</w:t>
      </w:r>
    </w:p>
    <w:p w14:paraId="71EDB2AE" w14:textId="77777777" w:rsidR="007C402F" w:rsidRPr="00DE411A" w:rsidRDefault="007C402F" w:rsidP="007C402F">
      <w:pPr>
        <w:numPr>
          <w:ilvl w:val="0"/>
          <w:numId w:val="5"/>
        </w:numPr>
        <w:spacing w:line="276" w:lineRule="auto"/>
        <w:ind w:left="426" w:hanging="426"/>
        <w:rPr>
          <w:rFonts w:ascii="Cambria" w:hAnsi="Cambria" w:cs="Cambria"/>
          <w:b/>
          <w:sz w:val="20"/>
          <w:szCs w:val="20"/>
        </w:rPr>
      </w:pPr>
      <w:r w:rsidRPr="00DE411A">
        <w:rPr>
          <w:rFonts w:ascii="Cambria" w:eastAsia="Times New Roman" w:hAnsi="Cambria" w:cs="Cambria"/>
          <w:b/>
          <w:sz w:val="20"/>
          <w:szCs w:val="20"/>
          <w:u w:val="single"/>
        </w:rPr>
        <w:t>Wymagania dotyczące wniesienia wadium</w:t>
      </w:r>
    </w:p>
    <w:p w14:paraId="46ECBB64" w14:textId="77777777" w:rsidR="007C402F" w:rsidRPr="00DE411A" w:rsidRDefault="007C402F" w:rsidP="007C402F">
      <w:pPr>
        <w:spacing w:line="276" w:lineRule="auto"/>
        <w:ind w:left="993" w:hanging="567"/>
        <w:jc w:val="both"/>
        <w:rPr>
          <w:rFonts w:ascii="Cambria" w:hAnsi="Cambria" w:cs="Arial"/>
          <w:b/>
          <w:sz w:val="20"/>
          <w:szCs w:val="20"/>
        </w:rPr>
      </w:pPr>
      <w:bookmarkStart w:id="14" w:name="_Hlk25932325"/>
      <w:bookmarkStart w:id="15" w:name="_Hlk25932790"/>
      <w:r w:rsidRPr="00DE411A">
        <w:rPr>
          <w:rFonts w:ascii="Cambria" w:hAnsi="Cambria" w:cs="Arial"/>
          <w:sz w:val="20"/>
          <w:szCs w:val="20"/>
        </w:rPr>
        <w:t xml:space="preserve">17.1  </w:t>
      </w:r>
      <w:r w:rsidRPr="00DE411A">
        <w:rPr>
          <w:rFonts w:ascii="Cambria" w:hAnsi="Cambria" w:cs="Arial"/>
          <w:b/>
          <w:sz w:val="20"/>
          <w:szCs w:val="20"/>
        </w:rPr>
        <w:t xml:space="preserve">Wadium w wysokości </w:t>
      </w:r>
    </w:p>
    <w:p w14:paraId="4FE2C636" w14:textId="77777777" w:rsidR="00921E83" w:rsidRPr="00DE411A" w:rsidRDefault="007C402F" w:rsidP="00921E83">
      <w:pPr>
        <w:spacing w:line="276" w:lineRule="auto"/>
        <w:ind w:firstLine="426"/>
        <w:jc w:val="both"/>
        <w:rPr>
          <w:rFonts w:ascii="Cambria" w:hAnsi="Cambria" w:cs="Arial"/>
          <w:b/>
          <w:bCs/>
          <w:sz w:val="20"/>
          <w:szCs w:val="20"/>
        </w:rPr>
      </w:pPr>
      <w:r w:rsidRPr="00DE411A">
        <w:rPr>
          <w:rFonts w:ascii="Cambria" w:hAnsi="Cambria" w:cs="Arial"/>
          <w:b/>
          <w:bCs/>
          <w:sz w:val="20"/>
          <w:szCs w:val="20"/>
        </w:rPr>
        <w:t xml:space="preserve">Dla zadania 1: </w:t>
      </w:r>
      <w:r w:rsidR="00921E83" w:rsidRPr="00DE411A">
        <w:rPr>
          <w:rFonts w:ascii="Cambria" w:hAnsi="Cambria" w:cs="Arial"/>
          <w:b/>
          <w:bCs/>
          <w:sz w:val="20"/>
          <w:szCs w:val="20"/>
        </w:rPr>
        <w:t>3 500,00 zł</w:t>
      </w:r>
    </w:p>
    <w:p w14:paraId="68CC0DDE" w14:textId="77777777" w:rsidR="00921E83" w:rsidRPr="00DE411A" w:rsidRDefault="007C402F" w:rsidP="00921E83">
      <w:pPr>
        <w:spacing w:line="276" w:lineRule="auto"/>
        <w:ind w:left="993" w:hanging="567"/>
        <w:jc w:val="both"/>
        <w:rPr>
          <w:rFonts w:ascii="Cambria" w:hAnsi="Cambria" w:cs="Arial"/>
          <w:b/>
          <w:bCs/>
          <w:sz w:val="20"/>
          <w:szCs w:val="20"/>
        </w:rPr>
      </w:pPr>
      <w:r w:rsidRPr="00DE411A">
        <w:rPr>
          <w:rFonts w:ascii="Cambria" w:hAnsi="Cambria" w:cs="Arial"/>
          <w:b/>
          <w:bCs/>
          <w:sz w:val="20"/>
          <w:szCs w:val="20"/>
        </w:rPr>
        <w:t xml:space="preserve">Dla zadania 2: </w:t>
      </w:r>
      <w:r w:rsidR="00921E83" w:rsidRPr="00DE411A">
        <w:rPr>
          <w:rFonts w:ascii="Cambria" w:hAnsi="Cambria" w:cs="Arial"/>
          <w:b/>
          <w:bCs/>
          <w:sz w:val="20"/>
          <w:szCs w:val="20"/>
        </w:rPr>
        <w:t>1 300,00 zł</w:t>
      </w:r>
    </w:p>
    <w:p w14:paraId="7895B2F6" w14:textId="77777777" w:rsidR="00921E83" w:rsidRPr="00DE411A" w:rsidRDefault="007C402F" w:rsidP="00921E83">
      <w:pPr>
        <w:spacing w:line="276" w:lineRule="auto"/>
        <w:ind w:left="993" w:hanging="567"/>
        <w:jc w:val="both"/>
        <w:rPr>
          <w:rFonts w:ascii="Cambria" w:hAnsi="Cambria" w:cs="Arial"/>
          <w:b/>
          <w:bCs/>
          <w:sz w:val="20"/>
          <w:szCs w:val="20"/>
        </w:rPr>
      </w:pPr>
      <w:r w:rsidRPr="00DE411A">
        <w:rPr>
          <w:rFonts w:ascii="Cambria" w:hAnsi="Cambria" w:cs="Arial"/>
          <w:b/>
          <w:bCs/>
          <w:sz w:val="20"/>
          <w:szCs w:val="20"/>
        </w:rPr>
        <w:t xml:space="preserve">Dla zadania 3: </w:t>
      </w:r>
      <w:r w:rsidR="00921E83" w:rsidRPr="00DE411A">
        <w:rPr>
          <w:rFonts w:ascii="Cambria" w:hAnsi="Cambria" w:cs="Arial"/>
          <w:b/>
          <w:bCs/>
          <w:sz w:val="20"/>
          <w:szCs w:val="20"/>
        </w:rPr>
        <w:t>1 900,00 zł</w:t>
      </w:r>
    </w:p>
    <w:p w14:paraId="6719F846" w14:textId="73219C29" w:rsidR="007C402F" w:rsidRPr="00DE411A" w:rsidRDefault="007C402F" w:rsidP="00921E83">
      <w:pPr>
        <w:spacing w:line="276" w:lineRule="auto"/>
        <w:ind w:left="993" w:hanging="567"/>
        <w:jc w:val="both"/>
        <w:rPr>
          <w:rFonts w:ascii="Cambria" w:hAnsi="Cambria" w:cs="Arial"/>
          <w:b/>
          <w:bCs/>
          <w:sz w:val="20"/>
          <w:szCs w:val="20"/>
        </w:rPr>
      </w:pPr>
      <w:r w:rsidRPr="00DE411A">
        <w:rPr>
          <w:rFonts w:ascii="Cambria" w:hAnsi="Cambria" w:cs="Arial"/>
          <w:b/>
          <w:bCs/>
          <w:sz w:val="20"/>
          <w:szCs w:val="20"/>
        </w:rPr>
        <w:t xml:space="preserve">Dla zadania 4: </w:t>
      </w:r>
      <w:bookmarkStart w:id="16" w:name="_Hlk47353565"/>
      <w:r w:rsidR="00921E83" w:rsidRPr="00DE411A">
        <w:rPr>
          <w:rFonts w:ascii="Cambria" w:hAnsi="Cambria" w:cs="Arial"/>
          <w:sz w:val="20"/>
          <w:szCs w:val="20"/>
        </w:rPr>
        <w:t>brak  wadium</w:t>
      </w:r>
      <w:r w:rsidR="00921E83" w:rsidRPr="00DE411A">
        <w:rPr>
          <w:rFonts w:ascii="Cambria" w:hAnsi="Cambria" w:cs="Arial"/>
          <w:b/>
          <w:bCs/>
          <w:sz w:val="20"/>
          <w:szCs w:val="20"/>
        </w:rPr>
        <w:t xml:space="preserve"> </w:t>
      </w:r>
      <w:bookmarkEnd w:id="16"/>
    </w:p>
    <w:p w14:paraId="6A5691F5" w14:textId="47E31C84" w:rsidR="007C402F" w:rsidRPr="00DE411A" w:rsidRDefault="007C402F" w:rsidP="00921E83">
      <w:pPr>
        <w:spacing w:line="276" w:lineRule="auto"/>
        <w:ind w:left="993" w:hanging="567"/>
        <w:jc w:val="both"/>
        <w:rPr>
          <w:rFonts w:ascii="Cambria" w:hAnsi="Cambria" w:cs="Arial"/>
          <w:b/>
          <w:bCs/>
          <w:sz w:val="20"/>
          <w:szCs w:val="20"/>
        </w:rPr>
      </w:pPr>
      <w:r w:rsidRPr="00DE411A">
        <w:rPr>
          <w:rFonts w:ascii="Cambria" w:hAnsi="Cambria" w:cs="Arial"/>
          <w:b/>
          <w:bCs/>
          <w:sz w:val="20"/>
          <w:szCs w:val="20"/>
        </w:rPr>
        <w:t xml:space="preserve">Dla zadania 5: </w:t>
      </w:r>
      <w:r w:rsidR="00921E83" w:rsidRPr="00DE411A">
        <w:rPr>
          <w:rFonts w:ascii="Cambria" w:hAnsi="Cambria" w:cs="Arial"/>
          <w:sz w:val="20"/>
          <w:szCs w:val="20"/>
        </w:rPr>
        <w:t>brak  wadium</w:t>
      </w:r>
    </w:p>
    <w:p w14:paraId="162A5FDD" w14:textId="0DBF64FF" w:rsidR="007C402F" w:rsidRPr="00DE411A" w:rsidRDefault="007C402F" w:rsidP="00921E83">
      <w:pPr>
        <w:spacing w:line="276" w:lineRule="auto"/>
        <w:ind w:left="993" w:hanging="567"/>
        <w:jc w:val="both"/>
        <w:rPr>
          <w:rFonts w:ascii="Cambria" w:hAnsi="Cambria" w:cs="Arial"/>
          <w:b/>
          <w:bCs/>
          <w:sz w:val="20"/>
          <w:szCs w:val="20"/>
        </w:rPr>
      </w:pPr>
      <w:r w:rsidRPr="00DE411A">
        <w:rPr>
          <w:rFonts w:ascii="Cambria" w:hAnsi="Cambria" w:cs="Arial"/>
          <w:b/>
          <w:bCs/>
          <w:sz w:val="20"/>
          <w:szCs w:val="20"/>
        </w:rPr>
        <w:t xml:space="preserve">Dla zadania 6: </w:t>
      </w:r>
      <w:r w:rsidR="00921E83" w:rsidRPr="00DE411A">
        <w:rPr>
          <w:rFonts w:ascii="Cambria" w:hAnsi="Cambria" w:cs="Arial"/>
          <w:sz w:val="20"/>
          <w:szCs w:val="20"/>
        </w:rPr>
        <w:t>brak  wadium</w:t>
      </w:r>
    </w:p>
    <w:p w14:paraId="72AC5E6D" w14:textId="6ABBB43E" w:rsidR="007C402F" w:rsidRPr="00DE411A" w:rsidRDefault="007C402F" w:rsidP="00921E83">
      <w:pPr>
        <w:spacing w:line="276" w:lineRule="auto"/>
        <w:ind w:left="993" w:hanging="567"/>
        <w:jc w:val="both"/>
        <w:rPr>
          <w:rFonts w:ascii="Cambria" w:hAnsi="Cambria" w:cs="Arial"/>
          <w:b/>
          <w:bCs/>
          <w:sz w:val="20"/>
          <w:szCs w:val="20"/>
        </w:rPr>
      </w:pPr>
      <w:r w:rsidRPr="00DE411A">
        <w:rPr>
          <w:rFonts w:ascii="Cambria" w:hAnsi="Cambria" w:cs="Arial"/>
          <w:b/>
          <w:bCs/>
          <w:sz w:val="20"/>
          <w:szCs w:val="20"/>
        </w:rPr>
        <w:t xml:space="preserve">Dla zadania 7: 1 600,00 </w:t>
      </w:r>
      <w:r w:rsidR="001B235C">
        <w:rPr>
          <w:rFonts w:ascii="Cambria" w:hAnsi="Cambria" w:cs="Arial"/>
          <w:b/>
          <w:bCs/>
          <w:sz w:val="20"/>
          <w:szCs w:val="20"/>
        </w:rPr>
        <w:t>zł</w:t>
      </w:r>
    </w:p>
    <w:p w14:paraId="06397FEA" w14:textId="77777777" w:rsidR="00921E83" w:rsidRPr="00DE411A" w:rsidRDefault="007C402F" w:rsidP="00921E83">
      <w:pPr>
        <w:spacing w:line="276" w:lineRule="auto"/>
        <w:ind w:left="993" w:hanging="567"/>
        <w:jc w:val="both"/>
        <w:rPr>
          <w:rFonts w:ascii="Cambria" w:hAnsi="Cambria" w:cs="Arial"/>
          <w:b/>
          <w:bCs/>
          <w:sz w:val="20"/>
          <w:szCs w:val="20"/>
        </w:rPr>
      </w:pPr>
      <w:r w:rsidRPr="00DE411A">
        <w:rPr>
          <w:rFonts w:ascii="Cambria" w:hAnsi="Cambria" w:cs="Arial"/>
          <w:b/>
          <w:bCs/>
          <w:sz w:val="20"/>
          <w:szCs w:val="20"/>
        </w:rPr>
        <w:t xml:space="preserve">Dla zadania 8: </w:t>
      </w:r>
      <w:r w:rsidR="00921E83" w:rsidRPr="00DE411A">
        <w:rPr>
          <w:rFonts w:ascii="Cambria" w:hAnsi="Cambria" w:cs="Arial"/>
          <w:b/>
          <w:bCs/>
          <w:sz w:val="20"/>
          <w:szCs w:val="20"/>
        </w:rPr>
        <w:t>1 200,00 zł</w:t>
      </w:r>
    </w:p>
    <w:p w14:paraId="37AF6CF3" w14:textId="293A1491" w:rsidR="007C402F" w:rsidRPr="00DE411A" w:rsidRDefault="007C402F" w:rsidP="007C402F">
      <w:pPr>
        <w:spacing w:line="276" w:lineRule="auto"/>
        <w:ind w:left="993" w:hanging="567"/>
        <w:jc w:val="both"/>
        <w:rPr>
          <w:rFonts w:ascii="Cambria" w:hAnsi="Cambria" w:cs="Arial"/>
          <w:sz w:val="20"/>
          <w:szCs w:val="20"/>
        </w:rPr>
      </w:pPr>
      <w:r w:rsidRPr="00DE411A">
        <w:rPr>
          <w:rFonts w:ascii="Cambria" w:hAnsi="Cambria" w:cs="Arial"/>
          <w:b/>
          <w:bCs/>
          <w:sz w:val="20"/>
          <w:szCs w:val="20"/>
        </w:rPr>
        <w:t>należy wnieść przed upływem</w:t>
      </w:r>
      <w:r w:rsidRPr="00DE411A">
        <w:rPr>
          <w:rFonts w:ascii="Cambria" w:hAnsi="Cambria" w:cs="Arial"/>
          <w:b/>
          <w:sz w:val="20"/>
          <w:szCs w:val="20"/>
        </w:rPr>
        <w:t xml:space="preserve"> terminu składania ofert.</w:t>
      </w:r>
    </w:p>
    <w:p w14:paraId="1C52E764" w14:textId="77777777" w:rsidR="007C402F" w:rsidRPr="00DE411A" w:rsidRDefault="007C402F" w:rsidP="007C402F">
      <w:pPr>
        <w:numPr>
          <w:ilvl w:val="1"/>
          <w:numId w:val="23"/>
        </w:numPr>
        <w:suppressAutoHyphens w:val="0"/>
        <w:spacing w:line="276" w:lineRule="auto"/>
        <w:ind w:left="993" w:hanging="567"/>
        <w:rPr>
          <w:rFonts w:ascii="Cambria" w:hAnsi="Cambria" w:cs="Arial"/>
          <w:sz w:val="20"/>
          <w:szCs w:val="20"/>
        </w:rPr>
      </w:pPr>
      <w:r w:rsidRPr="00DE411A">
        <w:rPr>
          <w:rFonts w:ascii="Cambria" w:hAnsi="Cambria" w:cs="Arial"/>
          <w:sz w:val="20"/>
          <w:szCs w:val="20"/>
        </w:rPr>
        <w:t>Wadium może być wnoszone w jednej lub kilku następujących formach:</w:t>
      </w:r>
    </w:p>
    <w:p w14:paraId="3383A8AB" w14:textId="77777777" w:rsidR="007C402F" w:rsidRPr="00DE411A" w:rsidRDefault="007C402F" w:rsidP="007C402F">
      <w:pPr>
        <w:numPr>
          <w:ilvl w:val="2"/>
          <w:numId w:val="24"/>
        </w:numPr>
        <w:tabs>
          <w:tab w:val="num" w:pos="1440"/>
        </w:tabs>
        <w:suppressAutoHyphens w:val="0"/>
        <w:spacing w:after="60" w:line="276" w:lineRule="auto"/>
        <w:ind w:left="1843" w:hanging="851"/>
        <w:rPr>
          <w:rFonts w:ascii="Cambria" w:hAnsi="Cambria" w:cs="Arial"/>
          <w:sz w:val="20"/>
          <w:szCs w:val="20"/>
        </w:rPr>
      </w:pPr>
      <w:r w:rsidRPr="00DE411A">
        <w:rPr>
          <w:rFonts w:ascii="Cambria" w:hAnsi="Cambria" w:cs="Arial"/>
          <w:sz w:val="20"/>
          <w:szCs w:val="20"/>
        </w:rPr>
        <w:t xml:space="preserve">pieniądzu, </w:t>
      </w:r>
    </w:p>
    <w:p w14:paraId="5CEA6A95" w14:textId="77777777" w:rsidR="007C402F" w:rsidRPr="00615B46" w:rsidRDefault="007C402F" w:rsidP="007C402F">
      <w:pPr>
        <w:numPr>
          <w:ilvl w:val="2"/>
          <w:numId w:val="24"/>
        </w:numPr>
        <w:tabs>
          <w:tab w:val="num" w:pos="1440"/>
        </w:tabs>
        <w:suppressAutoHyphens w:val="0"/>
        <w:spacing w:after="60" w:line="276" w:lineRule="auto"/>
        <w:ind w:left="1843" w:hanging="851"/>
        <w:jc w:val="both"/>
        <w:rPr>
          <w:rFonts w:ascii="Cambria" w:hAnsi="Cambria" w:cs="Arial"/>
          <w:sz w:val="20"/>
          <w:szCs w:val="20"/>
        </w:rPr>
      </w:pPr>
      <w:r w:rsidRPr="00615B46">
        <w:rPr>
          <w:rFonts w:ascii="Cambria" w:hAnsi="Cambria" w:cs="Arial"/>
          <w:sz w:val="20"/>
          <w:szCs w:val="20"/>
        </w:rPr>
        <w:lastRenderedPageBreak/>
        <w:t>poręczeniach bankowych lub poręczeniach spółdzielczej kasy oszczędnościowo-kredytowej, z tym że poręczenie kasy jest zawsze poręczeniem pieniężnym;</w:t>
      </w:r>
    </w:p>
    <w:p w14:paraId="2807B464" w14:textId="77777777" w:rsidR="007C402F" w:rsidRPr="00615B46" w:rsidRDefault="007C402F" w:rsidP="007C402F">
      <w:pPr>
        <w:numPr>
          <w:ilvl w:val="2"/>
          <w:numId w:val="24"/>
        </w:numPr>
        <w:tabs>
          <w:tab w:val="num" w:pos="1440"/>
        </w:tabs>
        <w:suppressAutoHyphens w:val="0"/>
        <w:spacing w:after="60" w:line="276" w:lineRule="auto"/>
        <w:ind w:left="1843" w:hanging="851"/>
        <w:jc w:val="both"/>
        <w:rPr>
          <w:rFonts w:ascii="Cambria" w:hAnsi="Cambria" w:cs="Arial"/>
          <w:sz w:val="20"/>
          <w:szCs w:val="20"/>
        </w:rPr>
      </w:pPr>
      <w:r w:rsidRPr="00615B46">
        <w:rPr>
          <w:rFonts w:ascii="Cambria" w:hAnsi="Cambria" w:cs="Arial"/>
          <w:sz w:val="20"/>
          <w:szCs w:val="20"/>
        </w:rPr>
        <w:t>gwarancjach bankowych;</w:t>
      </w:r>
    </w:p>
    <w:p w14:paraId="4AA02723" w14:textId="77777777" w:rsidR="007C402F" w:rsidRPr="00615B46" w:rsidRDefault="007C402F" w:rsidP="007C402F">
      <w:pPr>
        <w:numPr>
          <w:ilvl w:val="2"/>
          <w:numId w:val="24"/>
        </w:numPr>
        <w:tabs>
          <w:tab w:val="num" w:pos="1440"/>
        </w:tabs>
        <w:suppressAutoHyphens w:val="0"/>
        <w:spacing w:after="60" w:line="276" w:lineRule="auto"/>
        <w:ind w:left="1843" w:hanging="851"/>
        <w:jc w:val="both"/>
        <w:rPr>
          <w:rFonts w:ascii="Cambria" w:hAnsi="Cambria" w:cs="Arial"/>
          <w:sz w:val="20"/>
          <w:szCs w:val="20"/>
        </w:rPr>
      </w:pPr>
      <w:r w:rsidRPr="00615B46">
        <w:rPr>
          <w:rFonts w:ascii="Cambria" w:hAnsi="Cambria" w:cs="Arial"/>
          <w:sz w:val="20"/>
          <w:szCs w:val="20"/>
        </w:rPr>
        <w:t>gwarancjach ubezpieczeniowych;</w:t>
      </w:r>
    </w:p>
    <w:p w14:paraId="7D0A3623" w14:textId="77777777" w:rsidR="007C402F" w:rsidRPr="00615B46" w:rsidRDefault="007C402F" w:rsidP="007C402F">
      <w:pPr>
        <w:numPr>
          <w:ilvl w:val="2"/>
          <w:numId w:val="24"/>
        </w:numPr>
        <w:tabs>
          <w:tab w:val="num" w:pos="1440"/>
        </w:tabs>
        <w:suppressAutoHyphens w:val="0"/>
        <w:spacing w:after="120" w:line="276" w:lineRule="auto"/>
        <w:ind w:left="1843" w:hanging="851"/>
        <w:jc w:val="both"/>
        <w:rPr>
          <w:rFonts w:ascii="Cambria" w:hAnsi="Cambria" w:cs="Arial"/>
          <w:sz w:val="20"/>
          <w:szCs w:val="20"/>
        </w:rPr>
      </w:pPr>
      <w:r w:rsidRPr="00615B46">
        <w:rPr>
          <w:rFonts w:ascii="Cambria" w:hAnsi="Cambria" w:cs="Arial"/>
          <w:sz w:val="20"/>
          <w:szCs w:val="20"/>
        </w:rPr>
        <w:t>poręczeniach udzielanych przez podmioty, o których mowa w art. 6b ust. 5 pkt 2 ustawy z dnia 9 listopada 2000 r. o utworzeniu Polskiej Agencji Rozwoju Przedsiębiorczości (Dz. U. z 2018 r. poz. 110).</w:t>
      </w:r>
    </w:p>
    <w:p w14:paraId="0BCBE769" w14:textId="77777777" w:rsidR="007C402F" w:rsidRPr="00615B46" w:rsidRDefault="007C402F" w:rsidP="007C402F">
      <w:pPr>
        <w:numPr>
          <w:ilvl w:val="1"/>
          <w:numId w:val="24"/>
        </w:numPr>
        <w:suppressAutoHyphens w:val="0"/>
        <w:spacing w:after="120" w:line="276" w:lineRule="auto"/>
        <w:ind w:left="993" w:hanging="567"/>
        <w:rPr>
          <w:rFonts w:ascii="Cambria" w:hAnsi="Cambria" w:cs="Arial"/>
          <w:sz w:val="20"/>
          <w:szCs w:val="20"/>
        </w:rPr>
      </w:pPr>
      <w:r w:rsidRPr="00615B46">
        <w:rPr>
          <w:rFonts w:ascii="Cambria" w:hAnsi="Cambria" w:cs="Arial"/>
          <w:sz w:val="20"/>
          <w:szCs w:val="20"/>
        </w:rPr>
        <w:t xml:space="preserve">Dowód wniesienia wadium w oryginale należy załączyć do oferty jeżeli wadium zostało wniesione w formie nie pieniężnej. </w:t>
      </w:r>
    </w:p>
    <w:p w14:paraId="28796304" w14:textId="77777777" w:rsidR="007C402F" w:rsidRPr="00615B46" w:rsidRDefault="007C402F" w:rsidP="007C402F">
      <w:pPr>
        <w:numPr>
          <w:ilvl w:val="1"/>
          <w:numId w:val="24"/>
        </w:numPr>
        <w:suppressAutoHyphens w:val="0"/>
        <w:spacing w:after="120" w:line="276" w:lineRule="auto"/>
        <w:ind w:left="993" w:hanging="567"/>
        <w:rPr>
          <w:rFonts w:ascii="Cambria" w:hAnsi="Cambria" w:cs="Arial"/>
          <w:sz w:val="20"/>
          <w:szCs w:val="20"/>
        </w:rPr>
      </w:pPr>
      <w:r w:rsidRPr="00615B46">
        <w:rPr>
          <w:rFonts w:ascii="Cambria" w:hAnsi="Cambria" w:cs="Arial"/>
          <w:sz w:val="20"/>
          <w:szCs w:val="20"/>
        </w:rPr>
        <w:t>Wadium wnoszone w pieniądzu wpłaca się przelewem na rachunek bankowy:</w:t>
      </w:r>
    </w:p>
    <w:p w14:paraId="53D848F3" w14:textId="77777777" w:rsidR="007C402F" w:rsidRPr="00615B46" w:rsidRDefault="007C402F" w:rsidP="007C402F">
      <w:pPr>
        <w:pStyle w:val="ust"/>
        <w:spacing w:before="120" w:after="120" w:line="276" w:lineRule="auto"/>
        <w:ind w:left="600"/>
        <w:jc w:val="center"/>
        <w:rPr>
          <w:rFonts w:ascii="Cambria" w:hAnsi="Cambria" w:cs="Arial"/>
          <w:b/>
          <w:sz w:val="20"/>
          <w:szCs w:val="20"/>
        </w:rPr>
      </w:pPr>
      <w:r w:rsidRPr="00615B46">
        <w:rPr>
          <w:rFonts w:ascii="Cambria" w:hAnsi="Cambria" w:cs="Arial"/>
          <w:b/>
          <w:sz w:val="20"/>
          <w:szCs w:val="20"/>
        </w:rPr>
        <w:t xml:space="preserve">Bank Pekao S.A. Nr 77 1240 1372 1111 0010 6360 5740 </w:t>
      </w:r>
    </w:p>
    <w:p w14:paraId="2B736A78" w14:textId="77777777" w:rsidR="007C402F" w:rsidRPr="00615B46" w:rsidRDefault="007C402F" w:rsidP="007C402F">
      <w:pPr>
        <w:pStyle w:val="ust"/>
        <w:spacing w:before="120" w:after="120" w:line="276" w:lineRule="auto"/>
        <w:ind w:left="600" w:firstLine="0"/>
        <w:jc w:val="center"/>
        <w:rPr>
          <w:rFonts w:ascii="Cambria" w:hAnsi="Cambria" w:cs="Arial"/>
          <w:b/>
          <w:sz w:val="20"/>
          <w:szCs w:val="20"/>
        </w:rPr>
      </w:pPr>
      <w:r w:rsidRPr="00615B46">
        <w:rPr>
          <w:rFonts w:ascii="Cambria" w:hAnsi="Cambria" w:cs="Arial"/>
          <w:b/>
          <w:sz w:val="20"/>
          <w:szCs w:val="20"/>
        </w:rPr>
        <w:t>z dopiskiem „Wadium" i znak sprawy:  OKSO.272.18.2020 numer Zadania …..</w:t>
      </w:r>
    </w:p>
    <w:p w14:paraId="05C84F6B" w14:textId="77777777" w:rsidR="007C402F" w:rsidRPr="00615B46" w:rsidRDefault="007C402F" w:rsidP="007C402F">
      <w:pPr>
        <w:pStyle w:val="ust"/>
        <w:spacing w:before="120" w:after="120" w:line="276" w:lineRule="auto"/>
        <w:ind w:left="600" w:firstLine="0"/>
        <w:jc w:val="center"/>
        <w:rPr>
          <w:rFonts w:ascii="Cambria" w:hAnsi="Cambria" w:cs="Arial"/>
          <w:sz w:val="20"/>
          <w:szCs w:val="20"/>
        </w:rPr>
      </w:pPr>
      <w:r w:rsidRPr="00615B46">
        <w:rPr>
          <w:rFonts w:ascii="Cambria" w:hAnsi="Cambria" w:cs="Arial"/>
          <w:sz w:val="20"/>
          <w:szCs w:val="20"/>
        </w:rPr>
        <w:t>Wadium wniesione w pieniądzu zamawiający przechowuje na rachunku bankowym.</w:t>
      </w:r>
    </w:p>
    <w:p w14:paraId="709B7CD5" w14:textId="77777777" w:rsidR="007C402F" w:rsidRPr="00615B46" w:rsidRDefault="007C402F" w:rsidP="007C402F">
      <w:pPr>
        <w:numPr>
          <w:ilvl w:val="1"/>
          <w:numId w:val="24"/>
        </w:numPr>
        <w:suppressAutoHyphens w:val="0"/>
        <w:spacing w:after="120" w:line="276" w:lineRule="auto"/>
        <w:ind w:left="993" w:hanging="567"/>
        <w:jc w:val="both"/>
        <w:rPr>
          <w:rFonts w:ascii="Cambria" w:hAnsi="Cambria" w:cs="Arial"/>
          <w:sz w:val="20"/>
          <w:szCs w:val="20"/>
        </w:rPr>
      </w:pPr>
      <w:r w:rsidRPr="00615B46">
        <w:rPr>
          <w:rFonts w:ascii="Cambria" w:hAnsi="Cambria" w:cs="Arial"/>
          <w:sz w:val="20"/>
          <w:szCs w:val="20"/>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14:paraId="1810E3BA" w14:textId="77777777" w:rsidR="007C402F" w:rsidRPr="00615B46" w:rsidRDefault="007C402F" w:rsidP="007C402F">
      <w:pPr>
        <w:numPr>
          <w:ilvl w:val="1"/>
          <w:numId w:val="24"/>
        </w:numPr>
        <w:suppressAutoHyphens w:val="0"/>
        <w:spacing w:after="120" w:line="276" w:lineRule="auto"/>
        <w:ind w:left="993" w:hanging="567"/>
        <w:jc w:val="both"/>
        <w:rPr>
          <w:rFonts w:ascii="Cambria" w:hAnsi="Cambria" w:cs="Arial"/>
          <w:sz w:val="20"/>
          <w:szCs w:val="20"/>
        </w:rPr>
      </w:pPr>
      <w:r w:rsidRPr="00615B46">
        <w:rPr>
          <w:rFonts w:ascii="Cambria" w:hAnsi="Cambria" w:cs="Arial"/>
          <w:sz w:val="20"/>
          <w:szCs w:val="20"/>
        </w:rPr>
        <w:t>Zamawiający zwraca niezwłocznie wadium, na wniosek Wykonawcy, który wycofał ofertę przed upływem terminu składania ofert.</w:t>
      </w:r>
    </w:p>
    <w:p w14:paraId="5AFD2338" w14:textId="77777777" w:rsidR="007C402F" w:rsidRPr="00615B46" w:rsidRDefault="007C402F" w:rsidP="007C402F">
      <w:pPr>
        <w:numPr>
          <w:ilvl w:val="1"/>
          <w:numId w:val="24"/>
        </w:numPr>
        <w:suppressAutoHyphens w:val="0"/>
        <w:spacing w:after="120" w:line="276" w:lineRule="auto"/>
        <w:ind w:left="993" w:hanging="567"/>
        <w:jc w:val="both"/>
        <w:rPr>
          <w:rFonts w:ascii="Cambria" w:hAnsi="Cambria" w:cs="Arial"/>
          <w:sz w:val="20"/>
          <w:szCs w:val="20"/>
        </w:rPr>
      </w:pPr>
      <w:r w:rsidRPr="00615B46">
        <w:rPr>
          <w:rFonts w:ascii="Cambria" w:hAnsi="Cambria" w:cs="Arial"/>
          <w:sz w:val="20"/>
          <w:szCs w:val="20"/>
        </w:rPr>
        <w:t>Zamawiający żąda ponownego wniesienia wadium przez Wykonawcę, któremu zwrócono wadium, jeżeli w wyniku rozstrzygnięcia odwołania jego oferta została wybrana jako najkorzystniejsza. Wykonawca wnosi wadium w terminie określonym przez Zamawiającego.</w:t>
      </w:r>
    </w:p>
    <w:p w14:paraId="3C3D1494" w14:textId="77777777" w:rsidR="007C402F" w:rsidRPr="00615B46" w:rsidRDefault="007C402F" w:rsidP="007C402F">
      <w:pPr>
        <w:numPr>
          <w:ilvl w:val="1"/>
          <w:numId w:val="24"/>
        </w:numPr>
        <w:suppressAutoHyphens w:val="0"/>
        <w:spacing w:after="120" w:line="276" w:lineRule="auto"/>
        <w:ind w:left="993" w:hanging="567"/>
        <w:jc w:val="both"/>
        <w:rPr>
          <w:rFonts w:ascii="Cambria" w:hAnsi="Cambria" w:cs="Arial"/>
          <w:sz w:val="20"/>
          <w:szCs w:val="20"/>
        </w:rPr>
      </w:pPr>
      <w:r w:rsidRPr="00615B46">
        <w:rPr>
          <w:rFonts w:ascii="Cambria" w:hAnsi="Cambria" w:cs="Arial"/>
          <w:sz w:val="20"/>
          <w:szCs w:val="20"/>
        </w:rPr>
        <w:t>Zamawiający zatrzyma wadium wraz z odsetkami, jeżeli:</w:t>
      </w:r>
    </w:p>
    <w:p w14:paraId="0E4B4790" w14:textId="77777777" w:rsidR="007C402F" w:rsidRPr="00615B46" w:rsidRDefault="007C402F" w:rsidP="007C402F">
      <w:pPr>
        <w:numPr>
          <w:ilvl w:val="2"/>
          <w:numId w:val="24"/>
        </w:numPr>
        <w:tabs>
          <w:tab w:val="num" w:pos="1440"/>
        </w:tabs>
        <w:suppressAutoHyphens w:val="0"/>
        <w:spacing w:after="60" w:line="276" w:lineRule="auto"/>
        <w:ind w:left="1701" w:hanging="709"/>
        <w:jc w:val="both"/>
        <w:rPr>
          <w:rFonts w:ascii="Cambria" w:hAnsi="Cambria" w:cs="Arial"/>
          <w:sz w:val="20"/>
          <w:szCs w:val="20"/>
        </w:rPr>
      </w:pPr>
      <w:r w:rsidRPr="00615B46">
        <w:rPr>
          <w:rFonts w:ascii="Cambria" w:hAnsi="Cambria" w:cs="Arial"/>
          <w:sz w:val="20"/>
          <w:szCs w:val="20"/>
        </w:rPr>
        <w:t>Wykonawca, którego oferta zostanie wybrana odmówi podpisania umowy w sprawie zamówienia publicznego na warunkach określonych w ofercie;</w:t>
      </w:r>
    </w:p>
    <w:p w14:paraId="790511F6" w14:textId="77777777" w:rsidR="007C402F" w:rsidRPr="00615B46" w:rsidRDefault="007C402F" w:rsidP="007C402F">
      <w:pPr>
        <w:numPr>
          <w:ilvl w:val="2"/>
          <w:numId w:val="24"/>
        </w:numPr>
        <w:tabs>
          <w:tab w:val="num" w:pos="1440"/>
        </w:tabs>
        <w:suppressAutoHyphens w:val="0"/>
        <w:spacing w:after="60" w:line="276" w:lineRule="auto"/>
        <w:ind w:left="1701" w:hanging="709"/>
        <w:jc w:val="both"/>
        <w:rPr>
          <w:rFonts w:ascii="Cambria" w:hAnsi="Cambria" w:cs="Arial"/>
          <w:sz w:val="20"/>
          <w:szCs w:val="20"/>
        </w:rPr>
      </w:pPr>
      <w:r w:rsidRPr="00615B46">
        <w:rPr>
          <w:rFonts w:ascii="Cambria" w:hAnsi="Cambria" w:cs="Arial"/>
          <w:sz w:val="20"/>
          <w:szCs w:val="20"/>
        </w:rPr>
        <w:t>Wykonawca, którego oferta zostanie wybrana nie wniesie wymaganego zabezpieczenia należytego wykonania umowy;</w:t>
      </w:r>
    </w:p>
    <w:p w14:paraId="528F027A" w14:textId="77777777" w:rsidR="007C402F" w:rsidRPr="00615B46" w:rsidRDefault="007C402F" w:rsidP="007C402F">
      <w:pPr>
        <w:numPr>
          <w:ilvl w:val="2"/>
          <w:numId w:val="24"/>
        </w:numPr>
        <w:tabs>
          <w:tab w:val="num" w:pos="1440"/>
        </w:tabs>
        <w:suppressAutoHyphens w:val="0"/>
        <w:spacing w:after="60" w:line="276" w:lineRule="auto"/>
        <w:ind w:left="1701" w:hanging="709"/>
        <w:jc w:val="both"/>
        <w:rPr>
          <w:rFonts w:ascii="Cambria" w:hAnsi="Cambria" w:cs="Arial"/>
          <w:sz w:val="20"/>
          <w:szCs w:val="20"/>
        </w:rPr>
      </w:pPr>
      <w:r w:rsidRPr="00615B46">
        <w:rPr>
          <w:rFonts w:ascii="Cambria" w:hAnsi="Cambria" w:cs="Arial"/>
          <w:bCs/>
          <w:sz w:val="20"/>
          <w:szCs w:val="20"/>
        </w:rPr>
        <w:t>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Pr="00615B46">
        <w:rPr>
          <w:rFonts w:ascii="Cambria" w:hAnsi="Cambria" w:cs="Arial"/>
          <w:sz w:val="20"/>
          <w:szCs w:val="20"/>
        </w:rPr>
        <w:t>.</w:t>
      </w:r>
    </w:p>
    <w:p w14:paraId="535EE2C1" w14:textId="77777777" w:rsidR="007C402F" w:rsidRPr="00615B46" w:rsidRDefault="007C402F" w:rsidP="007C402F">
      <w:pPr>
        <w:numPr>
          <w:ilvl w:val="2"/>
          <w:numId w:val="24"/>
        </w:numPr>
        <w:tabs>
          <w:tab w:val="num" w:pos="1440"/>
        </w:tabs>
        <w:suppressAutoHyphens w:val="0"/>
        <w:spacing w:after="120" w:line="276" w:lineRule="auto"/>
        <w:ind w:left="1701" w:hanging="709"/>
        <w:jc w:val="both"/>
        <w:rPr>
          <w:rFonts w:ascii="Cambria" w:hAnsi="Cambria" w:cs="Arial"/>
          <w:sz w:val="20"/>
          <w:szCs w:val="20"/>
        </w:rPr>
      </w:pPr>
      <w:r w:rsidRPr="00615B46">
        <w:rPr>
          <w:rFonts w:ascii="Cambria" w:hAnsi="Cambria" w:cs="Arial"/>
          <w:sz w:val="20"/>
          <w:szCs w:val="20"/>
        </w:rPr>
        <w:t>zawarcie umowy w sprawie zamówienia publicznego stanie się niemożliwe z przyczyn leżących po stronie Wykonawcy.</w:t>
      </w:r>
    </w:p>
    <w:bookmarkEnd w:id="14"/>
    <w:bookmarkEnd w:id="15"/>
    <w:p w14:paraId="7A2DD72F" w14:textId="77777777" w:rsidR="007C402F" w:rsidRPr="00615B46" w:rsidRDefault="007C402F" w:rsidP="007C402F">
      <w:pPr>
        <w:numPr>
          <w:ilvl w:val="0"/>
          <w:numId w:val="5"/>
        </w:numPr>
        <w:spacing w:line="276" w:lineRule="auto"/>
        <w:ind w:left="426" w:hanging="426"/>
        <w:jc w:val="both"/>
        <w:rPr>
          <w:rFonts w:ascii="Cambria" w:eastAsia="Times New Roman" w:hAnsi="Cambria" w:cs="Cambria"/>
          <w:b/>
          <w:bCs/>
          <w:sz w:val="20"/>
          <w:szCs w:val="20"/>
          <w:lang w:val="x-none"/>
        </w:rPr>
      </w:pPr>
      <w:r w:rsidRPr="00615B46">
        <w:rPr>
          <w:rFonts w:ascii="Cambria" w:eastAsia="Times New Roman" w:hAnsi="Cambria" w:cs="Cambria"/>
          <w:b/>
          <w:sz w:val="20"/>
          <w:szCs w:val="20"/>
          <w:u w:val="single"/>
        </w:rPr>
        <w:t>Zabezpieczenie należytego wykonania umowy – nie jest wymagane.</w:t>
      </w:r>
    </w:p>
    <w:p w14:paraId="4BA51471" w14:textId="77777777" w:rsidR="007C402F" w:rsidRPr="00615B46" w:rsidRDefault="007C402F" w:rsidP="007C402F">
      <w:pPr>
        <w:keepNext/>
        <w:tabs>
          <w:tab w:val="left" w:pos="360"/>
        </w:tabs>
        <w:spacing w:before="120" w:after="60" w:line="276" w:lineRule="auto"/>
        <w:ind w:left="425" w:hanging="425"/>
        <w:jc w:val="both"/>
        <w:rPr>
          <w:rFonts w:ascii="Cambria" w:eastAsia="Times New Roman" w:hAnsi="Cambria" w:cs="Cambria"/>
          <w:sz w:val="20"/>
          <w:szCs w:val="20"/>
          <w:lang w:val="x-none"/>
        </w:rPr>
      </w:pPr>
      <w:r w:rsidRPr="00615B46">
        <w:rPr>
          <w:rFonts w:ascii="Cambria" w:eastAsia="Times New Roman" w:hAnsi="Cambria" w:cs="Cambria"/>
          <w:b/>
          <w:bCs/>
          <w:sz w:val="20"/>
          <w:szCs w:val="20"/>
          <w:lang w:val="x-none"/>
        </w:rPr>
        <w:t>19.</w:t>
      </w:r>
      <w:r w:rsidRPr="00615B46">
        <w:rPr>
          <w:rFonts w:ascii="Cambria" w:eastAsia="Times New Roman" w:hAnsi="Cambria" w:cs="Cambria"/>
          <w:b/>
          <w:bCs/>
          <w:sz w:val="20"/>
          <w:szCs w:val="20"/>
          <w:lang w:val="x-none"/>
        </w:rPr>
        <w:tab/>
      </w:r>
      <w:r w:rsidRPr="00615B46">
        <w:rPr>
          <w:rFonts w:ascii="Cambria" w:eastAsia="Times New Roman" w:hAnsi="Cambria" w:cs="Cambria"/>
          <w:b/>
          <w:bCs/>
          <w:sz w:val="20"/>
          <w:szCs w:val="20"/>
        </w:rPr>
        <w:t xml:space="preserve"> </w:t>
      </w:r>
      <w:r w:rsidRPr="00615B46">
        <w:rPr>
          <w:rFonts w:ascii="Cambria" w:eastAsia="Times New Roman" w:hAnsi="Cambria" w:cs="Cambria"/>
          <w:b/>
          <w:bCs/>
          <w:sz w:val="20"/>
          <w:szCs w:val="20"/>
          <w:u w:val="single"/>
          <w:lang w:val="x-none"/>
        </w:rPr>
        <w:t>Opis sposobu przygotowania ofert.</w:t>
      </w:r>
    </w:p>
    <w:p w14:paraId="170E2252" w14:textId="77777777" w:rsidR="007C402F" w:rsidRPr="00615B46" w:rsidRDefault="007C402F" w:rsidP="007C402F">
      <w:pPr>
        <w:numPr>
          <w:ilvl w:val="1"/>
          <w:numId w:val="7"/>
        </w:numPr>
        <w:tabs>
          <w:tab w:val="left" w:pos="993"/>
        </w:tabs>
        <w:spacing w:after="120" w:line="276" w:lineRule="auto"/>
        <w:ind w:hanging="9"/>
        <w:jc w:val="both"/>
        <w:rPr>
          <w:rFonts w:ascii="Cambria" w:eastAsia="Times New Roman" w:hAnsi="Cambria" w:cs="Cambria"/>
          <w:sz w:val="20"/>
          <w:szCs w:val="20"/>
          <w:lang w:val="x-none"/>
        </w:rPr>
      </w:pPr>
      <w:r w:rsidRPr="00615B46">
        <w:rPr>
          <w:rFonts w:ascii="Cambria" w:eastAsia="Times New Roman" w:hAnsi="Cambria" w:cs="Cambria"/>
          <w:sz w:val="20"/>
          <w:szCs w:val="20"/>
          <w:lang w:val="x-none"/>
        </w:rPr>
        <w:t xml:space="preserve">Oferta musi być sporządzona w języku polskim, pod rygorem nieważności w formie pisemnej. </w:t>
      </w:r>
    </w:p>
    <w:p w14:paraId="14477384" w14:textId="77777777" w:rsidR="007C402F" w:rsidRPr="00615B46" w:rsidRDefault="007C402F" w:rsidP="007C402F">
      <w:pPr>
        <w:numPr>
          <w:ilvl w:val="1"/>
          <w:numId w:val="7"/>
        </w:numPr>
        <w:tabs>
          <w:tab w:val="left" w:pos="993"/>
        </w:tabs>
        <w:spacing w:after="120" w:line="276" w:lineRule="auto"/>
        <w:ind w:left="993" w:hanging="567"/>
        <w:jc w:val="both"/>
        <w:rPr>
          <w:rFonts w:ascii="Cambria" w:eastAsia="Times New Roman" w:hAnsi="Cambria" w:cs="Cambria"/>
          <w:sz w:val="20"/>
          <w:szCs w:val="20"/>
          <w:lang w:val="x-none"/>
        </w:rPr>
      </w:pPr>
      <w:r w:rsidRPr="00615B46">
        <w:rPr>
          <w:rFonts w:ascii="Cambria" w:eastAsia="Times New Roman" w:hAnsi="Cambria" w:cs="Cambria"/>
          <w:sz w:val="20"/>
          <w:szCs w:val="20"/>
          <w:lang w:val="x-none"/>
        </w:rPr>
        <w:t>Określenie przedmiotu zamówienia wraz z jego opisem z uwzględnieniem wymagań Zamawiającego, określonych w SIWZ.</w:t>
      </w:r>
    </w:p>
    <w:p w14:paraId="14274C9F" w14:textId="77777777" w:rsidR="007C402F" w:rsidRPr="00615B46" w:rsidRDefault="007C402F" w:rsidP="007C402F">
      <w:pPr>
        <w:numPr>
          <w:ilvl w:val="1"/>
          <w:numId w:val="7"/>
        </w:numPr>
        <w:tabs>
          <w:tab w:val="left" w:pos="993"/>
        </w:tabs>
        <w:spacing w:after="120" w:line="276" w:lineRule="auto"/>
        <w:ind w:left="993" w:hanging="567"/>
        <w:jc w:val="both"/>
        <w:rPr>
          <w:rFonts w:ascii="Cambria" w:eastAsia="Times New Roman" w:hAnsi="Cambria" w:cs="Cambria"/>
          <w:sz w:val="20"/>
          <w:szCs w:val="20"/>
          <w:lang w:val="x-none"/>
        </w:rPr>
      </w:pPr>
      <w:r w:rsidRPr="00615B46">
        <w:rPr>
          <w:rFonts w:ascii="Cambria" w:eastAsia="Times New Roman" w:hAnsi="Cambria" w:cs="Cambria"/>
          <w:sz w:val="20"/>
          <w:szCs w:val="20"/>
          <w:lang w:val="x-none"/>
        </w:rPr>
        <w:t>Ofertę należy złożyć w zamkniętej kopercie, zapieczętowanej w sposób gwarantujący zachowanie w poufności jej treści oraz zabezpieczającej jej nienaruszalność do terminu otwarcia ofert.</w:t>
      </w:r>
    </w:p>
    <w:p w14:paraId="42B3360B" w14:textId="77777777" w:rsidR="007C402F" w:rsidRPr="00615B46" w:rsidRDefault="007C402F" w:rsidP="007C402F">
      <w:pPr>
        <w:numPr>
          <w:ilvl w:val="1"/>
          <w:numId w:val="7"/>
        </w:numPr>
        <w:tabs>
          <w:tab w:val="left" w:pos="426"/>
          <w:tab w:val="left" w:pos="993"/>
        </w:tabs>
        <w:spacing w:after="120" w:line="276" w:lineRule="auto"/>
        <w:ind w:left="993" w:hanging="567"/>
        <w:rPr>
          <w:rFonts w:ascii="Cambria" w:eastAsia="Times New Roman" w:hAnsi="Cambria" w:cs="Cambria"/>
          <w:b/>
          <w:sz w:val="20"/>
          <w:szCs w:val="20"/>
        </w:rPr>
      </w:pPr>
      <w:r w:rsidRPr="00615B46">
        <w:rPr>
          <w:rFonts w:ascii="Cambria" w:eastAsia="Times New Roman" w:hAnsi="Cambria" w:cs="Cambria"/>
          <w:sz w:val="20"/>
          <w:szCs w:val="20"/>
          <w:lang w:val="x-none"/>
        </w:rPr>
        <w:t>Na kopercie oferty należy zamieścić następujące informacje:</w:t>
      </w:r>
    </w:p>
    <w:p w14:paraId="702D2C5E" w14:textId="4486072E" w:rsidR="007C402F" w:rsidRPr="00615B46" w:rsidRDefault="007C402F" w:rsidP="007C402F">
      <w:pPr>
        <w:tabs>
          <w:tab w:val="left" w:pos="993"/>
        </w:tabs>
        <w:spacing w:after="120" w:line="276" w:lineRule="auto"/>
        <w:ind w:left="993"/>
        <w:rPr>
          <w:rFonts w:ascii="Cambria" w:eastAsia="Times New Roman" w:hAnsi="Cambria" w:cs="Cambria"/>
          <w:b/>
          <w:color w:val="FF0000"/>
          <w:sz w:val="20"/>
          <w:szCs w:val="20"/>
        </w:rPr>
      </w:pPr>
      <w:r w:rsidRPr="00615B46">
        <w:rPr>
          <w:rFonts w:ascii="Cambria" w:hAnsi="Cambria"/>
          <w:b/>
          <w:color w:val="FF0000"/>
          <w:sz w:val="20"/>
          <w:szCs w:val="20"/>
        </w:rPr>
        <w:t>„Zakup wyposażenia strefy buforowej .</w:t>
      </w:r>
      <w:r w:rsidRPr="00615B46">
        <w:rPr>
          <w:rFonts w:ascii="Cambria" w:eastAsia="Times New Roman" w:hAnsi="Cambria" w:cs="Cambria"/>
          <w:b/>
          <w:color w:val="FF0000"/>
          <w:sz w:val="20"/>
          <w:szCs w:val="20"/>
        </w:rPr>
        <w:t xml:space="preserve">Nie otwierać przed </w:t>
      </w:r>
      <w:r w:rsidR="00CE5384">
        <w:rPr>
          <w:rFonts w:ascii="Cambria" w:eastAsia="Times New Roman" w:hAnsi="Cambria" w:cs="Cambria"/>
          <w:b/>
          <w:color w:val="FF0000"/>
          <w:sz w:val="20"/>
          <w:szCs w:val="20"/>
        </w:rPr>
        <w:t xml:space="preserve">  </w:t>
      </w:r>
      <w:r w:rsidR="00826C05">
        <w:rPr>
          <w:rFonts w:ascii="Cambria" w:eastAsia="Times New Roman" w:hAnsi="Cambria" w:cs="Cambria"/>
          <w:b/>
          <w:color w:val="FF0000"/>
          <w:sz w:val="20"/>
          <w:szCs w:val="20"/>
        </w:rPr>
        <w:t>18</w:t>
      </w:r>
      <w:r w:rsidRPr="00615B46">
        <w:rPr>
          <w:rFonts w:ascii="Cambria" w:eastAsia="Times New Roman" w:hAnsi="Cambria" w:cs="Cambria"/>
          <w:b/>
          <w:color w:val="FF0000"/>
          <w:sz w:val="20"/>
          <w:szCs w:val="20"/>
        </w:rPr>
        <w:t>.08.2020r. godz. 10:15”</w:t>
      </w:r>
    </w:p>
    <w:p w14:paraId="100C1354" w14:textId="77777777" w:rsidR="007C402F" w:rsidRPr="00615B46" w:rsidRDefault="007C402F" w:rsidP="007C402F">
      <w:pPr>
        <w:numPr>
          <w:ilvl w:val="1"/>
          <w:numId w:val="7"/>
        </w:numPr>
        <w:tabs>
          <w:tab w:val="left" w:pos="993"/>
        </w:tabs>
        <w:spacing w:after="120" w:line="276" w:lineRule="auto"/>
        <w:ind w:left="993" w:hanging="567"/>
        <w:jc w:val="both"/>
        <w:rPr>
          <w:rFonts w:ascii="Cambria" w:eastAsia="Times New Roman" w:hAnsi="Cambria" w:cs="Cambria"/>
          <w:b/>
          <w:bCs/>
          <w:sz w:val="20"/>
          <w:szCs w:val="20"/>
          <w:u w:val="single"/>
          <w:lang w:val="x-none"/>
        </w:rPr>
      </w:pPr>
      <w:r w:rsidRPr="00615B46">
        <w:rPr>
          <w:rFonts w:ascii="Cambria" w:eastAsia="Times New Roman" w:hAnsi="Cambria" w:cs="Cambria"/>
          <w:sz w:val="20"/>
          <w:szCs w:val="20"/>
          <w:lang w:val="x-none"/>
        </w:rPr>
        <w:t xml:space="preserve">W przypadku braku w/w informacji Zamawiający nie ponosi odpowiedzialności za zdarzenia wynikające z tego braku, np. przypadkowe otwarcie oferty przed wyznaczonym terminem </w:t>
      </w:r>
      <w:r w:rsidRPr="00615B46">
        <w:rPr>
          <w:rFonts w:ascii="Cambria" w:eastAsia="Times New Roman" w:hAnsi="Cambria" w:cs="Cambria"/>
          <w:sz w:val="20"/>
          <w:szCs w:val="20"/>
          <w:lang w:val="x-none"/>
        </w:rPr>
        <w:lastRenderedPageBreak/>
        <w:t>otwarcia, a w przypadku składania oferty pocztą lub pocztą kurierską za j</w:t>
      </w:r>
      <w:r w:rsidRPr="00615B46">
        <w:rPr>
          <w:rFonts w:ascii="Cambria" w:eastAsia="Times New Roman" w:hAnsi="Cambria" w:cs="Cambria"/>
          <w:sz w:val="20"/>
          <w:szCs w:val="20"/>
        </w:rPr>
        <w:t>e</w:t>
      </w:r>
      <w:r w:rsidRPr="00615B46">
        <w:rPr>
          <w:rFonts w:ascii="Cambria" w:eastAsia="Times New Roman" w:hAnsi="Cambria" w:cs="Cambria"/>
          <w:sz w:val="20"/>
          <w:szCs w:val="20"/>
          <w:lang w:val="x-none"/>
        </w:rPr>
        <w:t>j nie otwarcie w</w:t>
      </w:r>
      <w:r w:rsidRPr="00615B46">
        <w:rPr>
          <w:rFonts w:ascii="Cambria" w:eastAsia="Times New Roman" w:hAnsi="Cambria" w:cs="Cambria"/>
          <w:sz w:val="20"/>
          <w:szCs w:val="20"/>
        </w:rPr>
        <w:t> </w:t>
      </w:r>
      <w:r w:rsidRPr="00615B46">
        <w:rPr>
          <w:rFonts w:ascii="Cambria" w:eastAsia="Times New Roman" w:hAnsi="Cambria" w:cs="Cambria"/>
          <w:sz w:val="20"/>
          <w:szCs w:val="20"/>
          <w:lang w:val="x-none"/>
        </w:rPr>
        <w:t>trakcie sesji otwarcia ofert.</w:t>
      </w:r>
    </w:p>
    <w:p w14:paraId="3A4E36B0" w14:textId="77777777" w:rsidR="007C402F" w:rsidRPr="00615B46" w:rsidRDefault="007C402F" w:rsidP="007C402F">
      <w:pPr>
        <w:keepNext/>
        <w:numPr>
          <w:ilvl w:val="0"/>
          <w:numId w:val="9"/>
        </w:numPr>
        <w:spacing w:before="120" w:after="120" w:line="276" w:lineRule="auto"/>
        <w:jc w:val="both"/>
        <w:rPr>
          <w:rFonts w:ascii="Cambria" w:eastAsia="Batang" w:hAnsi="Cambria" w:cs="Cambria"/>
          <w:sz w:val="20"/>
          <w:szCs w:val="20"/>
          <w:lang w:val="x-none"/>
        </w:rPr>
      </w:pPr>
      <w:r w:rsidRPr="00615B46">
        <w:rPr>
          <w:rFonts w:ascii="Cambria" w:eastAsia="Times New Roman" w:hAnsi="Cambria" w:cs="Cambria"/>
          <w:b/>
          <w:bCs/>
          <w:sz w:val="20"/>
          <w:szCs w:val="20"/>
          <w:u w:val="single"/>
          <w:lang w:val="x-none"/>
        </w:rPr>
        <w:t>Miejsce i termin składania ofert.</w:t>
      </w:r>
    </w:p>
    <w:p w14:paraId="6594C81D" w14:textId="3A31A6C4" w:rsidR="007C402F" w:rsidRPr="00615B46" w:rsidRDefault="007C402F" w:rsidP="007C402F">
      <w:pPr>
        <w:pStyle w:val="Akapitzlist"/>
        <w:numPr>
          <w:ilvl w:val="1"/>
          <w:numId w:val="6"/>
        </w:numPr>
        <w:rPr>
          <w:rFonts w:ascii="Cambria" w:hAnsi="Cambria" w:cs="Tahoma"/>
          <w:b/>
          <w:bCs/>
          <w:color w:val="FF0000"/>
          <w:sz w:val="20"/>
          <w:szCs w:val="20"/>
          <w:lang w:val="pl-PL"/>
        </w:rPr>
      </w:pPr>
      <w:r w:rsidRPr="00615B46">
        <w:rPr>
          <w:rFonts w:ascii="Cambria" w:eastAsia="Batang" w:hAnsi="Cambria" w:cs="Cambria"/>
          <w:color w:val="FF0000"/>
          <w:sz w:val="20"/>
          <w:szCs w:val="20"/>
        </w:rPr>
        <w:t xml:space="preserve"> </w:t>
      </w:r>
      <w:r w:rsidRPr="00615B46">
        <w:rPr>
          <w:rFonts w:ascii="Cambria" w:eastAsia="Times New Roman" w:hAnsi="Cambria" w:cs="Cambria"/>
          <w:color w:val="FF0000"/>
          <w:sz w:val="20"/>
          <w:szCs w:val="20"/>
        </w:rPr>
        <w:t xml:space="preserve">Ofertę należy złożyć w siedzibie Zamawiającego </w:t>
      </w:r>
      <w:r w:rsidRPr="00615B46">
        <w:rPr>
          <w:rFonts w:ascii="Cambria" w:hAnsi="Cambria" w:cs="Tahoma"/>
          <w:b/>
          <w:bCs/>
          <w:color w:val="FF0000"/>
          <w:sz w:val="20"/>
          <w:szCs w:val="20"/>
          <w:lang w:val="pl-PL"/>
        </w:rPr>
        <w:t xml:space="preserve">(sekretariat), w terminie do dnia  </w:t>
      </w:r>
      <w:r w:rsidR="00CE5384">
        <w:rPr>
          <w:rFonts w:ascii="Cambria" w:hAnsi="Cambria" w:cs="Tahoma"/>
          <w:b/>
          <w:bCs/>
          <w:color w:val="FF0000"/>
          <w:sz w:val="20"/>
          <w:szCs w:val="20"/>
          <w:lang w:val="pl-PL"/>
        </w:rPr>
        <w:t xml:space="preserve"> </w:t>
      </w:r>
      <w:r w:rsidR="00826C05">
        <w:rPr>
          <w:rFonts w:ascii="Cambria" w:hAnsi="Cambria" w:cs="Tahoma"/>
          <w:b/>
          <w:bCs/>
          <w:color w:val="FF0000"/>
          <w:sz w:val="20"/>
          <w:szCs w:val="20"/>
          <w:lang w:val="pl-PL"/>
        </w:rPr>
        <w:t>18</w:t>
      </w:r>
      <w:r w:rsidRPr="00615B46">
        <w:rPr>
          <w:rFonts w:ascii="Cambria" w:hAnsi="Cambria" w:cs="Tahoma"/>
          <w:b/>
          <w:bCs/>
          <w:color w:val="FF0000"/>
          <w:sz w:val="20"/>
          <w:szCs w:val="20"/>
          <w:lang w:val="pl-PL"/>
        </w:rPr>
        <w:t>.08.2020r. do godz. 10:00.</w:t>
      </w:r>
    </w:p>
    <w:p w14:paraId="17CDF9FF" w14:textId="77777777" w:rsidR="007C402F" w:rsidRPr="00615B46" w:rsidRDefault="007C402F" w:rsidP="007C402F">
      <w:pPr>
        <w:tabs>
          <w:tab w:val="left" w:pos="2291"/>
        </w:tabs>
        <w:spacing w:after="120" w:line="276" w:lineRule="auto"/>
        <w:ind w:left="426"/>
        <w:jc w:val="both"/>
        <w:rPr>
          <w:rFonts w:ascii="Cambria" w:eastAsia="Times New Roman" w:hAnsi="Cambria" w:cs="Cambria"/>
          <w:b/>
          <w:bCs/>
          <w:color w:val="FF0000"/>
          <w:sz w:val="20"/>
          <w:szCs w:val="20"/>
          <w:u w:val="single"/>
          <w:lang w:val="x-none"/>
        </w:rPr>
      </w:pPr>
      <w:r w:rsidRPr="00615B46">
        <w:rPr>
          <w:rFonts w:ascii="Cambria" w:eastAsia="Times New Roman" w:hAnsi="Cambria" w:cs="Cambria"/>
          <w:color w:val="FF0000"/>
          <w:sz w:val="20"/>
          <w:szCs w:val="20"/>
          <w:lang w:val="x-none"/>
        </w:rPr>
        <w:t>20.2. Oferta złożona po terminie zostanie zwrócona bez otwierania</w:t>
      </w:r>
      <w:r w:rsidRPr="00615B46">
        <w:rPr>
          <w:rFonts w:ascii="Cambria" w:eastAsia="Batang" w:hAnsi="Cambria" w:cs="Cambria"/>
          <w:color w:val="FF0000"/>
          <w:sz w:val="20"/>
          <w:szCs w:val="20"/>
          <w:lang w:val="x-none"/>
        </w:rPr>
        <w:t>.</w:t>
      </w:r>
    </w:p>
    <w:p w14:paraId="53FC6FF8" w14:textId="77777777" w:rsidR="007C402F" w:rsidRPr="00615B46" w:rsidRDefault="007C402F" w:rsidP="007C402F">
      <w:pPr>
        <w:keepNext/>
        <w:numPr>
          <w:ilvl w:val="0"/>
          <w:numId w:val="9"/>
        </w:numPr>
        <w:spacing w:before="120" w:after="120" w:line="276" w:lineRule="auto"/>
        <w:ind w:left="425" w:hanging="425"/>
        <w:jc w:val="both"/>
        <w:rPr>
          <w:rFonts w:ascii="Cambria" w:eastAsia="Batang" w:hAnsi="Cambria" w:cs="Cambria"/>
          <w:color w:val="FF0000"/>
          <w:sz w:val="20"/>
          <w:szCs w:val="20"/>
          <w:lang w:val="x-none"/>
        </w:rPr>
      </w:pPr>
      <w:r w:rsidRPr="00615B46">
        <w:rPr>
          <w:rFonts w:ascii="Cambria" w:eastAsia="Times New Roman" w:hAnsi="Cambria" w:cs="Cambria"/>
          <w:b/>
          <w:bCs/>
          <w:color w:val="FF0000"/>
          <w:sz w:val="20"/>
          <w:szCs w:val="20"/>
          <w:u w:val="single"/>
          <w:lang w:val="x-none"/>
        </w:rPr>
        <w:t>Miejsce i termin otwarcia ofert</w:t>
      </w:r>
    </w:p>
    <w:p w14:paraId="1660701D" w14:textId="6FAF6AD0" w:rsidR="007C402F" w:rsidRPr="00615B46" w:rsidRDefault="007C402F" w:rsidP="007C402F">
      <w:pPr>
        <w:tabs>
          <w:tab w:val="left" w:pos="993"/>
        </w:tabs>
        <w:spacing w:after="120" w:line="276" w:lineRule="auto"/>
        <w:ind w:left="993" w:hanging="567"/>
        <w:jc w:val="both"/>
        <w:rPr>
          <w:rFonts w:ascii="Cambria" w:eastAsia="Times New Roman" w:hAnsi="Cambria" w:cs="Cambria"/>
          <w:b/>
          <w:color w:val="FF0000"/>
          <w:sz w:val="20"/>
          <w:szCs w:val="20"/>
        </w:rPr>
      </w:pPr>
      <w:r w:rsidRPr="00615B46">
        <w:rPr>
          <w:rFonts w:ascii="Cambria" w:eastAsia="Batang" w:hAnsi="Cambria" w:cs="Cambria"/>
          <w:color w:val="FF0000"/>
          <w:sz w:val="20"/>
          <w:szCs w:val="20"/>
          <w:lang w:val="x-none"/>
        </w:rPr>
        <w:t>21.1</w:t>
      </w:r>
      <w:r w:rsidRPr="00615B46">
        <w:rPr>
          <w:rFonts w:ascii="Cambria" w:eastAsia="Batang" w:hAnsi="Cambria" w:cs="Cambria"/>
          <w:color w:val="FF0000"/>
          <w:sz w:val="20"/>
          <w:szCs w:val="20"/>
          <w:lang w:val="x-none"/>
        </w:rPr>
        <w:tab/>
      </w:r>
      <w:r w:rsidRPr="00615B46">
        <w:rPr>
          <w:rFonts w:ascii="Cambria" w:eastAsia="Times New Roman" w:hAnsi="Cambria" w:cs="Cambria"/>
          <w:color w:val="FF0000"/>
          <w:sz w:val="20"/>
          <w:szCs w:val="20"/>
          <w:lang w:val="x-none"/>
        </w:rPr>
        <w:t xml:space="preserve">Oferty zostaną otwarte w siedzibie zamawiającego w dniu </w:t>
      </w:r>
      <w:r w:rsidR="00CE5384">
        <w:rPr>
          <w:rFonts w:ascii="Cambria" w:eastAsia="Times New Roman" w:hAnsi="Cambria" w:cs="Cambria"/>
          <w:b/>
          <w:color w:val="FF0000"/>
          <w:sz w:val="20"/>
          <w:szCs w:val="20"/>
        </w:rPr>
        <w:t xml:space="preserve">   </w:t>
      </w:r>
      <w:r w:rsidR="00826C05">
        <w:rPr>
          <w:rFonts w:ascii="Cambria" w:eastAsia="Times New Roman" w:hAnsi="Cambria" w:cs="Cambria"/>
          <w:b/>
          <w:color w:val="FF0000"/>
          <w:sz w:val="20"/>
          <w:szCs w:val="20"/>
        </w:rPr>
        <w:t>18</w:t>
      </w:r>
      <w:r w:rsidRPr="00615B46">
        <w:rPr>
          <w:rFonts w:ascii="Cambria" w:eastAsia="Times New Roman" w:hAnsi="Cambria" w:cs="Cambria"/>
          <w:b/>
          <w:color w:val="FF0000"/>
          <w:sz w:val="20"/>
          <w:szCs w:val="20"/>
        </w:rPr>
        <w:t>.08.2020r. do godz. 10:15.</w:t>
      </w:r>
    </w:p>
    <w:p w14:paraId="0CB9B50C" w14:textId="77777777" w:rsidR="007C402F" w:rsidRPr="00615B46" w:rsidRDefault="007C402F" w:rsidP="007C402F">
      <w:pPr>
        <w:tabs>
          <w:tab w:val="left" w:pos="993"/>
        </w:tabs>
        <w:spacing w:after="120" w:line="276" w:lineRule="auto"/>
        <w:ind w:left="993" w:hanging="567"/>
        <w:jc w:val="both"/>
        <w:rPr>
          <w:rFonts w:ascii="Cambria" w:eastAsia="Times New Roman" w:hAnsi="Cambria" w:cs="Cambria"/>
          <w:sz w:val="20"/>
          <w:szCs w:val="20"/>
        </w:rPr>
      </w:pPr>
      <w:r w:rsidRPr="00615B46">
        <w:rPr>
          <w:rFonts w:ascii="Cambria" w:eastAsia="Batang" w:hAnsi="Cambria" w:cs="Cambria"/>
          <w:sz w:val="20"/>
          <w:szCs w:val="20"/>
          <w:lang w:val="x-none"/>
        </w:rPr>
        <w:t>21.2</w:t>
      </w:r>
      <w:r w:rsidRPr="00615B46">
        <w:rPr>
          <w:rFonts w:ascii="Cambria" w:eastAsia="Batang" w:hAnsi="Cambria" w:cs="Cambria"/>
          <w:sz w:val="20"/>
          <w:szCs w:val="20"/>
          <w:lang w:val="x-none"/>
        </w:rPr>
        <w:tab/>
      </w:r>
      <w:r w:rsidRPr="00615B46">
        <w:rPr>
          <w:rFonts w:ascii="Cambria" w:eastAsia="Times New Roman" w:hAnsi="Cambria" w:cs="Cambria"/>
          <w:sz w:val="20"/>
          <w:szCs w:val="20"/>
          <w:lang w:val="x-none"/>
        </w:rPr>
        <w:t xml:space="preserve">Wykonawcy mogą uczestniczyć w publicznej sesji otwarcia ofert. </w:t>
      </w:r>
    </w:p>
    <w:p w14:paraId="4B633CCA" w14:textId="77777777" w:rsidR="007C402F" w:rsidRPr="00615B46" w:rsidRDefault="007C402F" w:rsidP="007C402F">
      <w:pPr>
        <w:tabs>
          <w:tab w:val="left" w:pos="993"/>
        </w:tabs>
        <w:spacing w:after="120" w:line="276" w:lineRule="auto"/>
        <w:ind w:left="993" w:hanging="567"/>
        <w:jc w:val="both"/>
        <w:rPr>
          <w:rFonts w:ascii="Cambria" w:eastAsia="Times New Roman" w:hAnsi="Cambria" w:cs="Cambria"/>
          <w:sz w:val="20"/>
          <w:szCs w:val="20"/>
        </w:rPr>
      </w:pPr>
      <w:r w:rsidRPr="00615B46">
        <w:rPr>
          <w:rFonts w:ascii="Cambria" w:eastAsia="Times New Roman" w:hAnsi="Cambria" w:cs="Cambria"/>
          <w:sz w:val="20"/>
          <w:szCs w:val="20"/>
        </w:rPr>
        <w:t>21.2</w:t>
      </w:r>
      <w:r w:rsidRPr="00615B46">
        <w:rPr>
          <w:rFonts w:ascii="Cambria" w:eastAsia="Times New Roman" w:hAnsi="Cambria" w:cs="Cambria"/>
          <w:sz w:val="20"/>
          <w:szCs w:val="20"/>
        </w:rPr>
        <w:tab/>
        <w:t>Niezwłocznie po otwarciu ofert zamawiający zamieści na stronie internetowej informacje dotyczące:</w:t>
      </w:r>
    </w:p>
    <w:p w14:paraId="391FEA66" w14:textId="77777777" w:rsidR="007C402F" w:rsidRPr="00615B46" w:rsidRDefault="007C402F" w:rsidP="007C402F">
      <w:pPr>
        <w:tabs>
          <w:tab w:val="left" w:pos="993"/>
        </w:tabs>
        <w:spacing w:after="120" w:line="276" w:lineRule="auto"/>
        <w:ind w:left="993" w:hanging="142"/>
        <w:jc w:val="both"/>
        <w:rPr>
          <w:rFonts w:ascii="Cambria" w:eastAsia="Times New Roman" w:hAnsi="Cambria" w:cs="Cambria"/>
          <w:sz w:val="20"/>
          <w:szCs w:val="20"/>
        </w:rPr>
      </w:pPr>
      <w:r w:rsidRPr="00615B46">
        <w:rPr>
          <w:rFonts w:ascii="Cambria" w:eastAsia="Times New Roman" w:hAnsi="Cambria" w:cs="Cambria"/>
          <w:sz w:val="20"/>
          <w:szCs w:val="20"/>
        </w:rPr>
        <w:t>-</w:t>
      </w:r>
      <w:r w:rsidRPr="00615B46">
        <w:rPr>
          <w:rFonts w:ascii="Cambria" w:eastAsia="Times New Roman" w:hAnsi="Cambria" w:cs="Cambria"/>
          <w:sz w:val="20"/>
          <w:szCs w:val="20"/>
        </w:rPr>
        <w:tab/>
        <w:t>kwoty, jaką zamierza przeznaczyć na sfinansowanie zamówienia;</w:t>
      </w:r>
    </w:p>
    <w:p w14:paraId="18701CCE" w14:textId="77777777" w:rsidR="007C402F" w:rsidRPr="00615B46" w:rsidRDefault="007C402F" w:rsidP="007C402F">
      <w:pPr>
        <w:tabs>
          <w:tab w:val="left" w:pos="993"/>
        </w:tabs>
        <w:spacing w:after="120" w:line="276" w:lineRule="auto"/>
        <w:ind w:left="993" w:hanging="142"/>
        <w:jc w:val="both"/>
        <w:rPr>
          <w:rFonts w:ascii="Cambria" w:eastAsia="Times New Roman" w:hAnsi="Cambria" w:cs="Cambria"/>
          <w:sz w:val="20"/>
          <w:szCs w:val="20"/>
        </w:rPr>
      </w:pPr>
      <w:r w:rsidRPr="00615B46">
        <w:rPr>
          <w:rFonts w:ascii="Cambria" w:eastAsia="Times New Roman" w:hAnsi="Cambria" w:cs="Cambria"/>
          <w:sz w:val="20"/>
          <w:szCs w:val="20"/>
        </w:rPr>
        <w:t>-</w:t>
      </w:r>
      <w:r w:rsidRPr="00615B46">
        <w:rPr>
          <w:rFonts w:ascii="Cambria" w:eastAsia="Times New Roman" w:hAnsi="Cambria" w:cs="Cambria"/>
          <w:sz w:val="20"/>
          <w:szCs w:val="20"/>
        </w:rPr>
        <w:tab/>
        <w:t>firm oraz adresów wykonawców, którzy złożyli oferty w terminie;</w:t>
      </w:r>
    </w:p>
    <w:p w14:paraId="200DC4D5" w14:textId="77777777" w:rsidR="007C402F" w:rsidRPr="00615B46" w:rsidRDefault="007C402F" w:rsidP="007C402F">
      <w:pPr>
        <w:tabs>
          <w:tab w:val="left" w:pos="993"/>
        </w:tabs>
        <w:spacing w:after="120" w:line="276" w:lineRule="auto"/>
        <w:ind w:left="993" w:hanging="142"/>
        <w:jc w:val="both"/>
        <w:rPr>
          <w:rFonts w:ascii="Cambria" w:eastAsia="Times New Roman" w:hAnsi="Cambria" w:cs="Cambria"/>
          <w:sz w:val="20"/>
          <w:szCs w:val="20"/>
        </w:rPr>
      </w:pPr>
      <w:r w:rsidRPr="00615B46">
        <w:rPr>
          <w:rFonts w:ascii="Cambria" w:eastAsia="Times New Roman" w:hAnsi="Cambria" w:cs="Cambria"/>
          <w:sz w:val="20"/>
          <w:szCs w:val="20"/>
        </w:rPr>
        <w:t>-</w:t>
      </w:r>
      <w:r w:rsidRPr="00615B46">
        <w:rPr>
          <w:rFonts w:ascii="Cambria" w:eastAsia="Times New Roman" w:hAnsi="Cambria" w:cs="Cambria"/>
          <w:sz w:val="20"/>
          <w:szCs w:val="20"/>
        </w:rPr>
        <w:tab/>
        <w:t xml:space="preserve">ceny, terminu wykonania zamówienia, okresu gwarancji i warunków płatności zawartych </w:t>
      </w:r>
      <w:r w:rsidRPr="00615B46">
        <w:rPr>
          <w:rFonts w:ascii="Cambria" w:eastAsia="Times New Roman" w:hAnsi="Cambria" w:cs="Cambria"/>
          <w:sz w:val="20"/>
          <w:szCs w:val="20"/>
        </w:rPr>
        <w:br/>
        <w:t>w ofertach</w:t>
      </w:r>
    </w:p>
    <w:p w14:paraId="4B44E97C" w14:textId="77777777" w:rsidR="007C402F" w:rsidRPr="00615B46" w:rsidRDefault="007C402F" w:rsidP="007C402F">
      <w:pPr>
        <w:tabs>
          <w:tab w:val="left" w:pos="993"/>
        </w:tabs>
        <w:spacing w:after="120" w:line="276" w:lineRule="auto"/>
        <w:ind w:left="993" w:hanging="142"/>
        <w:jc w:val="both"/>
        <w:rPr>
          <w:rFonts w:ascii="Cambria" w:eastAsia="Times New Roman" w:hAnsi="Cambria" w:cs="Cambria"/>
          <w:b/>
          <w:bCs/>
          <w:sz w:val="20"/>
          <w:szCs w:val="20"/>
          <w:u w:val="single"/>
          <w:lang w:val="x-none"/>
        </w:rPr>
      </w:pPr>
      <w:r w:rsidRPr="00615B46">
        <w:rPr>
          <w:rFonts w:ascii="Cambria" w:eastAsia="Times New Roman" w:hAnsi="Cambria" w:cs="Cambria"/>
          <w:sz w:val="20"/>
          <w:szCs w:val="20"/>
        </w:rPr>
        <w:tab/>
        <w:t>Wykonawca w terminie 3 dni od daty zamieszczenia na stronie wymienionych informacji składa oświadczenie o przynależności lub braku przynależności do tej samej grupy kapitałowej.</w:t>
      </w:r>
    </w:p>
    <w:p w14:paraId="2DBE062D" w14:textId="77777777" w:rsidR="007C402F" w:rsidRPr="00615B46" w:rsidRDefault="007C402F" w:rsidP="007C402F">
      <w:pPr>
        <w:keepNext/>
        <w:numPr>
          <w:ilvl w:val="0"/>
          <w:numId w:val="9"/>
        </w:numPr>
        <w:spacing w:before="120" w:after="120" w:line="276" w:lineRule="auto"/>
        <w:ind w:left="425" w:hanging="425"/>
        <w:jc w:val="both"/>
        <w:rPr>
          <w:rFonts w:ascii="Cambria" w:hAnsi="Cambria" w:cs="Cambria"/>
          <w:b/>
          <w:bCs/>
          <w:sz w:val="20"/>
          <w:szCs w:val="20"/>
        </w:rPr>
      </w:pPr>
      <w:r w:rsidRPr="00615B46">
        <w:rPr>
          <w:rFonts w:ascii="Cambria" w:eastAsia="Times New Roman" w:hAnsi="Cambria" w:cs="Cambria"/>
          <w:b/>
          <w:bCs/>
          <w:sz w:val="20"/>
          <w:szCs w:val="20"/>
          <w:u w:val="single"/>
          <w:lang w:val="x-none"/>
        </w:rPr>
        <w:t>Sposób obliczenia ceny oferty</w:t>
      </w:r>
    </w:p>
    <w:p w14:paraId="6DFFB4CD" w14:textId="77777777" w:rsidR="007C402F" w:rsidRPr="00615B46" w:rsidRDefault="007C402F" w:rsidP="007C402F">
      <w:pPr>
        <w:pStyle w:val="Tekstpodstawowy"/>
        <w:numPr>
          <w:ilvl w:val="1"/>
          <w:numId w:val="15"/>
        </w:numPr>
        <w:spacing w:line="276" w:lineRule="auto"/>
        <w:jc w:val="both"/>
        <w:rPr>
          <w:rFonts w:ascii="Cambria" w:hAnsi="Cambria" w:cs="Cambria"/>
          <w:sz w:val="20"/>
          <w:szCs w:val="20"/>
        </w:rPr>
      </w:pPr>
      <w:r w:rsidRPr="00615B46">
        <w:rPr>
          <w:rFonts w:ascii="Cambria" w:hAnsi="Cambria" w:cs="Cambria"/>
          <w:sz w:val="20"/>
          <w:szCs w:val="20"/>
        </w:rPr>
        <w:t xml:space="preserve">. Oferta musi zawierać ostateczną, sumaryczną cenę obejmującą wszystkie koszty z uwzględnieniem wszystkich opłat i podatków ewentualnych upustów i rabatów oraz innych kosztów określonych w niniejszej SIWZ. </w:t>
      </w:r>
    </w:p>
    <w:p w14:paraId="05C80F1E" w14:textId="77777777" w:rsidR="007C402F" w:rsidRPr="00615B46" w:rsidRDefault="007C402F" w:rsidP="007C402F">
      <w:pPr>
        <w:pStyle w:val="Tekstpodstawowy"/>
        <w:numPr>
          <w:ilvl w:val="1"/>
          <w:numId w:val="15"/>
        </w:numPr>
        <w:spacing w:line="276" w:lineRule="auto"/>
        <w:jc w:val="both"/>
        <w:rPr>
          <w:rFonts w:ascii="Cambria" w:hAnsi="Cambria" w:cs="Cambria"/>
          <w:sz w:val="20"/>
          <w:szCs w:val="20"/>
        </w:rPr>
      </w:pPr>
      <w:r w:rsidRPr="00615B46">
        <w:rPr>
          <w:rFonts w:ascii="Cambria" w:hAnsi="Cambria" w:cs="Cambria"/>
          <w:sz w:val="20"/>
          <w:szCs w:val="20"/>
        </w:rPr>
        <w:t>Cena musi być podana w złotych polskich cyfrowo i słownie, w zaokrągleniu do drugiego miejsca po przecinku.</w:t>
      </w:r>
    </w:p>
    <w:p w14:paraId="66F8A213" w14:textId="77777777" w:rsidR="007C402F" w:rsidRPr="00615B46" w:rsidRDefault="007C402F" w:rsidP="007C402F">
      <w:pPr>
        <w:pStyle w:val="Tekstpodstawowy"/>
        <w:numPr>
          <w:ilvl w:val="1"/>
          <w:numId w:val="15"/>
        </w:numPr>
        <w:spacing w:line="276" w:lineRule="auto"/>
        <w:jc w:val="both"/>
        <w:rPr>
          <w:rFonts w:ascii="Cambria" w:hAnsi="Cambria" w:cs="Cambria"/>
          <w:sz w:val="20"/>
          <w:szCs w:val="20"/>
        </w:rPr>
      </w:pPr>
      <w:r w:rsidRPr="00615B46">
        <w:rPr>
          <w:rFonts w:ascii="Cambria" w:hAnsi="Cambria" w:cs="Cambria"/>
          <w:sz w:val="20"/>
          <w:szCs w:val="20"/>
        </w:rPr>
        <w:t xml:space="preserve"> Rozliczenia między zamawiającym, a wykonawcą będą regulowane w złotych polskich.</w:t>
      </w:r>
    </w:p>
    <w:p w14:paraId="6B6EAB3C" w14:textId="77777777" w:rsidR="007C402F" w:rsidRPr="00615B46" w:rsidRDefault="007C402F" w:rsidP="007C402F">
      <w:pPr>
        <w:pStyle w:val="Tekstpodstawowy"/>
        <w:numPr>
          <w:ilvl w:val="1"/>
          <w:numId w:val="15"/>
        </w:numPr>
        <w:spacing w:line="276" w:lineRule="auto"/>
        <w:jc w:val="both"/>
        <w:rPr>
          <w:rFonts w:ascii="Cambria" w:hAnsi="Cambria" w:cs="Cambria"/>
          <w:sz w:val="20"/>
          <w:szCs w:val="20"/>
        </w:rPr>
      </w:pPr>
      <w:r w:rsidRPr="00615B46">
        <w:rPr>
          <w:rFonts w:ascii="Cambria" w:hAnsi="Cambria" w:cs="Cambria"/>
          <w:sz w:val="20"/>
          <w:szCs w:val="20"/>
        </w:rPr>
        <w:t xml:space="preserve"> 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0FAC1210" w14:textId="77777777" w:rsidR="007C402F" w:rsidRPr="00615B46" w:rsidRDefault="007C402F" w:rsidP="007C402F">
      <w:pPr>
        <w:pStyle w:val="Tekstpodstawowy"/>
        <w:spacing w:line="276" w:lineRule="auto"/>
        <w:jc w:val="both"/>
        <w:rPr>
          <w:rFonts w:ascii="Cambria" w:hAnsi="Cambria" w:cs="Cambria"/>
          <w:sz w:val="20"/>
          <w:szCs w:val="20"/>
        </w:rPr>
      </w:pPr>
      <w:r w:rsidRPr="00615B46">
        <w:rPr>
          <w:rFonts w:ascii="Cambria" w:hAnsi="Cambria" w:cs="Cambria"/>
          <w:sz w:val="20"/>
          <w:szCs w:val="20"/>
        </w:rPr>
        <w:t>Niezłożenie przez Wykonawcę informacji będzie oznaczało, że taki obowiązek nie powstaje.</w:t>
      </w:r>
    </w:p>
    <w:p w14:paraId="573DADA1" w14:textId="77777777" w:rsidR="007C402F" w:rsidRPr="00615B46" w:rsidRDefault="007C402F" w:rsidP="007C402F">
      <w:pPr>
        <w:pStyle w:val="Tekstpodstawowy"/>
        <w:numPr>
          <w:ilvl w:val="1"/>
          <w:numId w:val="15"/>
        </w:numPr>
        <w:spacing w:line="276" w:lineRule="auto"/>
        <w:jc w:val="both"/>
        <w:rPr>
          <w:rFonts w:ascii="Cambria" w:hAnsi="Cambria" w:cs="Cambria"/>
          <w:sz w:val="20"/>
          <w:szCs w:val="20"/>
        </w:rPr>
      </w:pPr>
      <w:r w:rsidRPr="00615B46">
        <w:rPr>
          <w:rFonts w:ascii="Cambria" w:hAnsi="Cambria" w:cs="Cambria"/>
          <w:sz w:val="20"/>
          <w:szCs w:val="20"/>
        </w:rPr>
        <w:t xml:space="preserve"> W okolicznościach o których mowa w pkt. 22.4 zamawiający w celu oceny takiej oferty dolicza do przedstawionej w niej ceny podatek VAT, który miałby obowiązek rozliczyć zgodnie z tymi przepisami.</w:t>
      </w:r>
    </w:p>
    <w:p w14:paraId="743ACDB4" w14:textId="77777777" w:rsidR="007C402F" w:rsidRPr="00C579B8" w:rsidRDefault="007C402F" w:rsidP="007C402F">
      <w:pPr>
        <w:pStyle w:val="Tekstpodstawowy"/>
        <w:numPr>
          <w:ilvl w:val="1"/>
          <w:numId w:val="15"/>
        </w:numPr>
        <w:spacing w:line="276" w:lineRule="auto"/>
        <w:jc w:val="both"/>
        <w:rPr>
          <w:rFonts w:ascii="Cambria" w:hAnsi="Cambria" w:cs="Cambria"/>
          <w:sz w:val="20"/>
          <w:szCs w:val="20"/>
        </w:rPr>
      </w:pPr>
      <w:r w:rsidRPr="00615B46">
        <w:rPr>
          <w:rFonts w:ascii="Cambria" w:hAnsi="Cambria" w:cs="Cambria"/>
          <w:sz w:val="20"/>
          <w:szCs w:val="20"/>
        </w:rPr>
        <w:t xml:space="preserve"> W odniesieniu do Wykonawców, których oferty nie podlegają odrzuceniu komisja dokona oceny ofert  </w:t>
      </w:r>
      <w:r w:rsidRPr="00C579B8">
        <w:rPr>
          <w:rFonts w:ascii="Cambria" w:hAnsi="Cambria" w:cs="Cambria"/>
          <w:sz w:val="20"/>
          <w:szCs w:val="20"/>
        </w:rPr>
        <w:t>na podstawie kryterium:</w:t>
      </w: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6"/>
        <w:gridCol w:w="1891"/>
      </w:tblGrid>
      <w:tr w:rsidR="007C402F" w:rsidRPr="00C579B8" w14:paraId="2108F37F" w14:textId="77777777" w:rsidTr="000D1810">
        <w:trPr>
          <w:cantSplit/>
          <w:trHeight w:val="520"/>
        </w:trPr>
        <w:tc>
          <w:tcPr>
            <w:tcW w:w="1134" w:type="dxa"/>
            <w:shd w:val="clear" w:color="auto" w:fill="auto"/>
            <w:vAlign w:val="center"/>
          </w:tcPr>
          <w:p w14:paraId="0EF278E4" w14:textId="77777777" w:rsidR="007C402F" w:rsidRPr="00C579B8" w:rsidRDefault="007C402F" w:rsidP="00E60B88">
            <w:pPr>
              <w:spacing w:before="240" w:after="240" w:line="276" w:lineRule="auto"/>
              <w:jc w:val="center"/>
              <w:rPr>
                <w:rFonts w:ascii="Cambria" w:eastAsia="Times New Roman" w:hAnsi="Cambria" w:cs="Cambria"/>
                <w:b/>
                <w:sz w:val="20"/>
                <w:szCs w:val="20"/>
                <w:lang w:val="x-none"/>
              </w:rPr>
            </w:pPr>
            <w:r w:rsidRPr="00C579B8">
              <w:rPr>
                <w:rFonts w:ascii="Cambria" w:eastAsia="Times New Roman" w:hAnsi="Cambria" w:cs="Cambria"/>
                <w:b/>
                <w:sz w:val="20"/>
                <w:szCs w:val="20"/>
              </w:rPr>
              <w:t>Nr kryt.</w:t>
            </w:r>
          </w:p>
        </w:tc>
        <w:tc>
          <w:tcPr>
            <w:tcW w:w="5386" w:type="dxa"/>
            <w:shd w:val="clear" w:color="auto" w:fill="auto"/>
            <w:vAlign w:val="center"/>
          </w:tcPr>
          <w:p w14:paraId="0714781B" w14:textId="77777777" w:rsidR="007C402F" w:rsidRPr="00C579B8" w:rsidRDefault="007C402F" w:rsidP="00E60B88">
            <w:pPr>
              <w:spacing w:before="240" w:after="240" w:line="276" w:lineRule="auto"/>
              <w:jc w:val="center"/>
              <w:rPr>
                <w:rFonts w:ascii="Cambria" w:eastAsia="Times New Roman" w:hAnsi="Cambria" w:cs="Cambria"/>
                <w:b/>
                <w:sz w:val="20"/>
                <w:szCs w:val="20"/>
              </w:rPr>
            </w:pPr>
            <w:r w:rsidRPr="00C579B8">
              <w:rPr>
                <w:rFonts w:ascii="Cambria" w:eastAsia="Times New Roman" w:hAnsi="Cambria" w:cs="Cambria"/>
                <w:b/>
                <w:sz w:val="20"/>
                <w:szCs w:val="20"/>
                <w:lang w:val="x-none"/>
              </w:rPr>
              <w:t>Opis kryteriów oceny</w:t>
            </w:r>
          </w:p>
        </w:tc>
        <w:tc>
          <w:tcPr>
            <w:tcW w:w="1891" w:type="dxa"/>
            <w:shd w:val="clear" w:color="auto" w:fill="auto"/>
            <w:vAlign w:val="center"/>
          </w:tcPr>
          <w:p w14:paraId="37505CE8" w14:textId="77777777" w:rsidR="007C402F" w:rsidRPr="00C579B8" w:rsidRDefault="007C402F" w:rsidP="00E60B88">
            <w:pPr>
              <w:spacing w:before="240" w:after="240" w:line="276" w:lineRule="auto"/>
              <w:jc w:val="center"/>
              <w:rPr>
                <w:sz w:val="20"/>
                <w:szCs w:val="20"/>
              </w:rPr>
            </w:pPr>
            <w:r w:rsidRPr="00C579B8">
              <w:rPr>
                <w:rFonts w:ascii="Cambria" w:eastAsia="Times New Roman" w:hAnsi="Cambria" w:cs="Cambria"/>
                <w:b/>
                <w:sz w:val="20"/>
                <w:szCs w:val="20"/>
              </w:rPr>
              <w:t>Znaczenie</w:t>
            </w:r>
          </w:p>
        </w:tc>
      </w:tr>
      <w:tr w:rsidR="007C402F" w:rsidRPr="00C579B8" w14:paraId="0376773D" w14:textId="77777777" w:rsidTr="000D1810">
        <w:trPr>
          <w:cantSplit/>
          <w:trHeight w:val="601"/>
        </w:trPr>
        <w:tc>
          <w:tcPr>
            <w:tcW w:w="8411" w:type="dxa"/>
            <w:gridSpan w:val="3"/>
            <w:shd w:val="clear" w:color="auto" w:fill="auto"/>
            <w:vAlign w:val="center"/>
          </w:tcPr>
          <w:p w14:paraId="6F71FFFD" w14:textId="6356DCEF" w:rsidR="007C402F" w:rsidRPr="00C579B8" w:rsidRDefault="007C402F" w:rsidP="00E60B88">
            <w:pPr>
              <w:spacing w:before="240" w:after="240" w:line="276" w:lineRule="auto"/>
              <w:jc w:val="center"/>
              <w:rPr>
                <w:rFonts w:ascii="Cambria" w:eastAsia="Times New Roman" w:hAnsi="Cambria" w:cs="Cambria"/>
                <w:b/>
                <w:sz w:val="20"/>
                <w:szCs w:val="20"/>
              </w:rPr>
            </w:pPr>
            <w:r w:rsidRPr="00C579B8">
              <w:rPr>
                <w:rFonts w:ascii="Cambria" w:eastAsia="Times New Roman" w:hAnsi="Cambria" w:cs="Cambria"/>
                <w:b/>
                <w:sz w:val="20"/>
                <w:szCs w:val="20"/>
              </w:rPr>
              <w:t>Zadanie 1 -</w:t>
            </w:r>
            <w:r w:rsidR="00E3751D" w:rsidRPr="00C579B8">
              <w:rPr>
                <w:rFonts w:ascii="Cambria" w:eastAsia="Times New Roman" w:hAnsi="Cambria" w:cs="Cambria"/>
                <w:b/>
                <w:sz w:val="20"/>
                <w:szCs w:val="20"/>
              </w:rPr>
              <w:t>8</w:t>
            </w:r>
          </w:p>
        </w:tc>
      </w:tr>
      <w:tr w:rsidR="007C402F" w:rsidRPr="00C579B8" w14:paraId="04E09693" w14:textId="77777777" w:rsidTr="00E60B88">
        <w:trPr>
          <w:cantSplit/>
          <w:trHeight w:val="500"/>
        </w:trPr>
        <w:tc>
          <w:tcPr>
            <w:tcW w:w="1134" w:type="dxa"/>
            <w:shd w:val="clear" w:color="auto" w:fill="auto"/>
            <w:vAlign w:val="center"/>
          </w:tcPr>
          <w:p w14:paraId="72C9090B" w14:textId="77777777" w:rsidR="007C402F" w:rsidRPr="00C579B8" w:rsidRDefault="007C402F" w:rsidP="00E60B88">
            <w:pPr>
              <w:spacing w:line="276" w:lineRule="auto"/>
              <w:jc w:val="center"/>
              <w:rPr>
                <w:rFonts w:ascii="Cambria" w:eastAsia="Times New Roman" w:hAnsi="Cambria" w:cs="Cambria"/>
                <w:b/>
                <w:bCs/>
                <w:sz w:val="20"/>
                <w:szCs w:val="20"/>
              </w:rPr>
            </w:pPr>
            <w:r w:rsidRPr="00C579B8">
              <w:rPr>
                <w:rFonts w:ascii="Cambria" w:eastAsia="Times New Roman" w:hAnsi="Cambria" w:cs="Cambria"/>
                <w:b/>
                <w:bCs/>
                <w:sz w:val="20"/>
                <w:szCs w:val="20"/>
              </w:rPr>
              <w:t>1</w:t>
            </w:r>
          </w:p>
        </w:tc>
        <w:tc>
          <w:tcPr>
            <w:tcW w:w="5386" w:type="dxa"/>
            <w:shd w:val="clear" w:color="auto" w:fill="auto"/>
            <w:vAlign w:val="center"/>
          </w:tcPr>
          <w:p w14:paraId="256CD971" w14:textId="77777777" w:rsidR="007C402F" w:rsidRPr="00C579B8" w:rsidRDefault="007C402F" w:rsidP="00E60B88">
            <w:pPr>
              <w:spacing w:line="276" w:lineRule="auto"/>
              <w:rPr>
                <w:rFonts w:ascii="Cambria" w:eastAsia="Times New Roman" w:hAnsi="Cambria" w:cs="Cambria"/>
                <w:b/>
                <w:bCs/>
                <w:sz w:val="20"/>
                <w:szCs w:val="20"/>
              </w:rPr>
            </w:pPr>
            <w:r w:rsidRPr="00C579B8">
              <w:rPr>
                <w:rFonts w:ascii="Cambria" w:eastAsia="Times New Roman" w:hAnsi="Cambria" w:cs="Cambria"/>
                <w:b/>
                <w:bCs/>
                <w:sz w:val="20"/>
                <w:szCs w:val="20"/>
              </w:rPr>
              <w:t>Cena brutto</w:t>
            </w:r>
          </w:p>
        </w:tc>
        <w:tc>
          <w:tcPr>
            <w:tcW w:w="1891" w:type="dxa"/>
            <w:shd w:val="clear" w:color="auto" w:fill="auto"/>
            <w:vAlign w:val="center"/>
          </w:tcPr>
          <w:p w14:paraId="5BDE93FF" w14:textId="77777777" w:rsidR="007C402F" w:rsidRPr="00C579B8" w:rsidRDefault="007C402F" w:rsidP="00E60B88">
            <w:pPr>
              <w:spacing w:line="276" w:lineRule="auto"/>
              <w:jc w:val="center"/>
              <w:rPr>
                <w:sz w:val="20"/>
                <w:szCs w:val="20"/>
              </w:rPr>
            </w:pPr>
            <w:r w:rsidRPr="00C579B8">
              <w:rPr>
                <w:rFonts w:ascii="Cambria" w:eastAsia="Times New Roman" w:hAnsi="Cambria" w:cs="Cambria"/>
                <w:b/>
                <w:bCs/>
                <w:sz w:val="20"/>
                <w:szCs w:val="20"/>
              </w:rPr>
              <w:t>60% = 60 pkt.</w:t>
            </w:r>
          </w:p>
        </w:tc>
      </w:tr>
      <w:tr w:rsidR="007C402F" w:rsidRPr="00C579B8" w14:paraId="46A5116F" w14:textId="77777777" w:rsidTr="00E60B88">
        <w:trPr>
          <w:cantSplit/>
          <w:trHeight w:val="500"/>
        </w:trPr>
        <w:tc>
          <w:tcPr>
            <w:tcW w:w="1134" w:type="dxa"/>
            <w:shd w:val="clear" w:color="auto" w:fill="auto"/>
            <w:vAlign w:val="center"/>
          </w:tcPr>
          <w:p w14:paraId="36FD3F53" w14:textId="77777777" w:rsidR="007C402F" w:rsidRPr="00C579B8" w:rsidRDefault="007C402F" w:rsidP="00E60B88">
            <w:pPr>
              <w:spacing w:line="276" w:lineRule="auto"/>
              <w:jc w:val="center"/>
              <w:rPr>
                <w:rFonts w:ascii="Cambria" w:eastAsia="Times New Roman" w:hAnsi="Cambria" w:cs="Cambria"/>
                <w:b/>
                <w:bCs/>
                <w:sz w:val="20"/>
                <w:szCs w:val="20"/>
              </w:rPr>
            </w:pPr>
            <w:r w:rsidRPr="00C579B8">
              <w:rPr>
                <w:rFonts w:ascii="Cambria" w:eastAsia="Times New Roman" w:hAnsi="Cambria" w:cs="Cambria"/>
                <w:b/>
                <w:bCs/>
                <w:sz w:val="20"/>
                <w:szCs w:val="20"/>
              </w:rPr>
              <w:t>2</w:t>
            </w:r>
          </w:p>
        </w:tc>
        <w:tc>
          <w:tcPr>
            <w:tcW w:w="5386" w:type="dxa"/>
            <w:shd w:val="clear" w:color="auto" w:fill="auto"/>
            <w:vAlign w:val="center"/>
          </w:tcPr>
          <w:p w14:paraId="2C73164A" w14:textId="77777777" w:rsidR="007C402F" w:rsidRPr="00C579B8" w:rsidRDefault="007C402F" w:rsidP="00E60B88">
            <w:pPr>
              <w:spacing w:line="276" w:lineRule="auto"/>
              <w:rPr>
                <w:rFonts w:ascii="Cambria" w:eastAsia="Times New Roman" w:hAnsi="Cambria" w:cs="Cambria"/>
                <w:b/>
                <w:bCs/>
                <w:sz w:val="20"/>
                <w:szCs w:val="20"/>
              </w:rPr>
            </w:pPr>
            <w:r w:rsidRPr="00C579B8">
              <w:rPr>
                <w:rFonts w:ascii="Cambria" w:eastAsia="Times New Roman" w:hAnsi="Cambria" w:cs="Cambria"/>
                <w:b/>
                <w:bCs/>
                <w:sz w:val="20"/>
                <w:szCs w:val="20"/>
              </w:rPr>
              <w:t xml:space="preserve">Termin </w:t>
            </w:r>
            <w:r w:rsidRPr="00C579B8">
              <w:rPr>
                <w:rFonts w:ascii="Cambria" w:hAnsi="Cambria" w:cs="Cambria"/>
                <w:b/>
                <w:sz w:val="20"/>
                <w:szCs w:val="20"/>
              </w:rPr>
              <w:t>realizacji zamówienia</w:t>
            </w:r>
          </w:p>
        </w:tc>
        <w:tc>
          <w:tcPr>
            <w:tcW w:w="1891" w:type="dxa"/>
            <w:shd w:val="clear" w:color="auto" w:fill="auto"/>
            <w:vAlign w:val="center"/>
          </w:tcPr>
          <w:p w14:paraId="562AE521" w14:textId="77777777" w:rsidR="007C402F" w:rsidRPr="00C579B8" w:rsidRDefault="007C402F" w:rsidP="00E60B88">
            <w:pPr>
              <w:spacing w:line="276" w:lineRule="auto"/>
              <w:jc w:val="center"/>
              <w:rPr>
                <w:sz w:val="20"/>
                <w:szCs w:val="20"/>
              </w:rPr>
            </w:pPr>
            <w:r w:rsidRPr="00C579B8">
              <w:rPr>
                <w:rFonts w:ascii="Cambria" w:eastAsia="Times New Roman" w:hAnsi="Cambria" w:cs="Cambria"/>
                <w:b/>
                <w:bCs/>
                <w:sz w:val="20"/>
                <w:szCs w:val="20"/>
              </w:rPr>
              <w:t>20% = 20 pkt.</w:t>
            </w:r>
          </w:p>
        </w:tc>
      </w:tr>
      <w:tr w:rsidR="007C402F" w:rsidRPr="00C579B8" w14:paraId="32075E40" w14:textId="77777777" w:rsidTr="00E60B88">
        <w:trPr>
          <w:cantSplit/>
          <w:trHeight w:val="500"/>
        </w:trPr>
        <w:tc>
          <w:tcPr>
            <w:tcW w:w="1134" w:type="dxa"/>
            <w:shd w:val="clear" w:color="auto" w:fill="auto"/>
            <w:vAlign w:val="center"/>
          </w:tcPr>
          <w:p w14:paraId="459A9F1F" w14:textId="77777777" w:rsidR="007C402F" w:rsidRPr="00C579B8" w:rsidRDefault="007C402F" w:rsidP="00E60B88">
            <w:pPr>
              <w:spacing w:line="276" w:lineRule="auto"/>
              <w:jc w:val="center"/>
              <w:rPr>
                <w:rFonts w:ascii="Cambria" w:eastAsia="Times New Roman" w:hAnsi="Cambria" w:cs="Cambria"/>
                <w:b/>
                <w:bCs/>
                <w:sz w:val="20"/>
                <w:szCs w:val="20"/>
              </w:rPr>
            </w:pPr>
            <w:r w:rsidRPr="00C579B8">
              <w:rPr>
                <w:rFonts w:ascii="Cambria" w:eastAsia="Times New Roman" w:hAnsi="Cambria" w:cs="Cambria"/>
                <w:b/>
                <w:bCs/>
                <w:sz w:val="20"/>
                <w:szCs w:val="20"/>
              </w:rPr>
              <w:t>3</w:t>
            </w:r>
          </w:p>
        </w:tc>
        <w:tc>
          <w:tcPr>
            <w:tcW w:w="5386" w:type="dxa"/>
            <w:shd w:val="clear" w:color="auto" w:fill="auto"/>
            <w:vAlign w:val="center"/>
          </w:tcPr>
          <w:p w14:paraId="57D75342" w14:textId="77777777" w:rsidR="007C402F" w:rsidRPr="00C579B8" w:rsidRDefault="007C402F" w:rsidP="00E60B88">
            <w:pPr>
              <w:spacing w:line="276" w:lineRule="auto"/>
              <w:rPr>
                <w:rFonts w:ascii="Cambria" w:eastAsia="Times New Roman" w:hAnsi="Cambria" w:cs="Cambria"/>
                <w:b/>
                <w:bCs/>
                <w:sz w:val="20"/>
                <w:szCs w:val="20"/>
              </w:rPr>
            </w:pPr>
            <w:r w:rsidRPr="00C579B8">
              <w:rPr>
                <w:rFonts w:ascii="Cambria" w:eastAsia="Times New Roman" w:hAnsi="Cambria" w:cs="Cambria"/>
                <w:b/>
                <w:bCs/>
                <w:sz w:val="20"/>
                <w:szCs w:val="20"/>
              </w:rPr>
              <w:t>Okres rękojmi i gwarancji na przedmiot zamówienia</w:t>
            </w:r>
          </w:p>
        </w:tc>
        <w:tc>
          <w:tcPr>
            <w:tcW w:w="1891" w:type="dxa"/>
            <w:shd w:val="clear" w:color="auto" w:fill="auto"/>
            <w:vAlign w:val="center"/>
          </w:tcPr>
          <w:p w14:paraId="7AA1F380" w14:textId="77777777" w:rsidR="007C402F" w:rsidRPr="00C579B8" w:rsidRDefault="007C402F" w:rsidP="00E60B88">
            <w:pPr>
              <w:spacing w:line="276" w:lineRule="auto"/>
              <w:jc w:val="center"/>
              <w:rPr>
                <w:rFonts w:ascii="Cambria" w:eastAsia="Times New Roman" w:hAnsi="Cambria" w:cs="Cambria"/>
                <w:b/>
                <w:bCs/>
                <w:sz w:val="20"/>
                <w:szCs w:val="20"/>
              </w:rPr>
            </w:pPr>
            <w:r w:rsidRPr="00C579B8">
              <w:rPr>
                <w:rFonts w:ascii="Cambria" w:eastAsia="Times New Roman" w:hAnsi="Cambria" w:cs="Cambria"/>
                <w:b/>
                <w:bCs/>
                <w:sz w:val="20"/>
                <w:szCs w:val="20"/>
              </w:rPr>
              <w:t xml:space="preserve">20% = 20pkt. </w:t>
            </w:r>
          </w:p>
        </w:tc>
      </w:tr>
    </w:tbl>
    <w:p w14:paraId="5FB794B1" w14:textId="77777777" w:rsidR="007C402F" w:rsidRPr="00C579B8" w:rsidRDefault="007C402F" w:rsidP="007C402F">
      <w:pPr>
        <w:spacing w:line="276" w:lineRule="auto"/>
        <w:ind w:left="993"/>
        <w:jc w:val="both"/>
        <w:rPr>
          <w:rFonts w:ascii="Cambria" w:eastAsia="Batang" w:hAnsi="Cambria" w:cs="Cambria"/>
          <w:sz w:val="20"/>
          <w:szCs w:val="20"/>
        </w:rPr>
      </w:pPr>
      <w:r w:rsidRPr="00C579B8">
        <w:rPr>
          <w:rFonts w:ascii="Cambria" w:eastAsia="Times New Roman" w:hAnsi="Cambria" w:cs="Cambria"/>
          <w:sz w:val="20"/>
          <w:szCs w:val="20"/>
        </w:rPr>
        <w:t>Najkorzystniejsza oferta może uzyskać maksimum 100 pkt.</w:t>
      </w:r>
    </w:p>
    <w:p w14:paraId="79D9DDCA" w14:textId="19191064" w:rsidR="000D1810" w:rsidRDefault="007C402F" w:rsidP="000D1810">
      <w:pPr>
        <w:numPr>
          <w:ilvl w:val="1"/>
          <w:numId w:val="15"/>
        </w:numPr>
        <w:spacing w:before="180" w:line="276" w:lineRule="auto"/>
        <w:ind w:left="426" w:hanging="426"/>
        <w:jc w:val="both"/>
        <w:rPr>
          <w:rFonts w:ascii="Cambria" w:eastAsia="Batang" w:hAnsi="Cambria" w:cs="Cambria"/>
          <w:sz w:val="20"/>
          <w:szCs w:val="20"/>
          <w:lang w:val="x-none"/>
        </w:rPr>
      </w:pPr>
      <w:r w:rsidRPr="00C579B8">
        <w:rPr>
          <w:rFonts w:ascii="Cambria" w:eastAsia="Batang" w:hAnsi="Cambria" w:cs="Cambria"/>
          <w:sz w:val="20"/>
          <w:szCs w:val="20"/>
        </w:rPr>
        <w:lastRenderedPageBreak/>
        <w:t xml:space="preserve"> </w:t>
      </w:r>
      <w:r w:rsidRPr="00C579B8">
        <w:rPr>
          <w:rFonts w:ascii="Cambria" w:eastAsia="Batang" w:hAnsi="Cambria" w:cs="Cambria"/>
          <w:sz w:val="20"/>
          <w:szCs w:val="20"/>
          <w:lang w:val="x-none"/>
        </w:rPr>
        <w:t>Punkty przyznawane za kryteria będą liczone wg następujących wzorów:</w:t>
      </w:r>
    </w:p>
    <w:p w14:paraId="71967D8E" w14:textId="77777777" w:rsidR="000D1810" w:rsidRPr="000D1810" w:rsidRDefault="000D1810" w:rsidP="000D1810">
      <w:pPr>
        <w:spacing w:before="180" w:line="276" w:lineRule="auto"/>
        <w:ind w:left="426"/>
        <w:jc w:val="both"/>
        <w:rPr>
          <w:rFonts w:ascii="Cambria" w:eastAsia="Batang" w:hAnsi="Cambria" w:cs="Cambria"/>
          <w:sz w:val="10"/>
          <w:szCs w:val="10"/>
          <w:lang w:val="x-none"/>
        </w:rPr>
      </w:pPr>
    </w:p>
    <w:tbl>
      <w:tblPr>
        <w:tblW w:w="9072" w:type="dxa"/>
        <w:tblInd w:w="496" w:type="dxa"/>
        <w:tblLayout w:type="fixed"/>
        <w:tblCellMar>
          <w:left w:w="70" w:type="dxa"/>
          <w:right w:w="70" w:type="dxa"/>
        </w:tblCellMar>
        <w:tblLook w:val="0000" w:firstRow="0" w:lastRow="0" w:firstColumn="0" w:lastColumn="0" w:noHBand="0" w:noVBand="0"/>
      </w:tblPr>
      <w:tblGrid>
        <w:gridCol w:w="425"/>
        <w:gridCol w:w="5386"/>
        <w:gridCol w:w="1276"/>
        <w:gridCol w:w="1985"/>
      </w:tblGrid>
      <w:tr w:rsidR="00E3751D" w:rsidRPr="00C579B8" w14:paraId="6FC4176D" w14:textId="77777777" w:rsidTr="000D1810">
        <w:tc>
          <w:tcPr>
            <w:tcW w:w="425" w:type="dxa"/>
            <w:tcBorders>
              <w:top w:val="single" w:sz="4" w:space="0" w:color="000000"/>
              <w:left w:val="single" w:sz="4" w:space="0" w:color="000000"/>
              <w:bottom w:val="single" w:sz="4" w:space="0" w:color="000000"/>
            </w:tcBorders>
            <w:shd w:val="clear" w:color="auto" w:fill="E6E6E6"/>
          </w:tcPr>
          <w:p w14:paraId="5538208F" w14:textId="77777777" w:rsidR="007C402F" w:rsidRPr="00C579B8" w:rsidRDefault="007C402F" w:rsidP="00E60B88">
            <w:pPr>
              <w:snapToGrid w:val="0"/>
              <w:spacing w:line="276" w:lineRule="auto"/>
              <w:jc w:val="center"/>
              <w:rPr>
                <w:rFonts w:ascii="Cambria" w:eastAsia="Times New Roman" w:hAnsi="Cambria" w:cs="Cambria"/>
                <w:b/>
                <w:sz w:val="20"/>
                <w:szCs w:val="20"/>
              </w:rPr>
            </w:pPr>
          </w:p>
          <w:p w14:paraId="6545FDAA" w14:textId="77777777" w:rsidR="007C402F" w:rsidRPr="00C579B8" w:rsidRDefault="007C402F" w:rsidP="00E60B88">
            <w:pPr>
              <w:spacing w:line="276" w:lineRule="auto"/>
              <w:jc w:val="center"/>
              <w:rPr>
                <w:rFonts w:ascii="Cambria" w:eastAsia="Times New Roman" w:hAnsi="Cambria" w:cs="Cambria"/>
                <w:b/>
                <w:sz w:val="20"/>
                <w:szCs w:val="20"/>
              </w:rPr>
            </w:pPr>
            <w:r w:rsidRPr="00C579B8">
              <w:rPr>
                <w:rFonts w:ascii="Cambria" w:eastAsia="Times New Roman" w:hAnsi="Cambria" w:cs="Cambria"/>
                <w:b/>
                <w:sz w:val="20"/>
                <w:szCs w:val="20"/>
              </w:rPr>
              <w:t>l.p.</w:t>
            </w:r>
          </w:p>
        </w:tc>
        <w:tc>
          <w:tcPr>
            <w:tcW w:w="5386" w:type="dxa"/>
            <w:tcBorders>
              <w:top w:val="single" w:sz="4" w:space="0" w:color="000000"/>
              <w:left w:val="single" w:sz="4" w:space="0" w:color="000000"/>
              <w:bottom w:val="single" w:sz="4" w:space="0" w:color="000000"/>
            </w:tcBorders>
            <w:shd w:val="clear" w:color="auto" w:fill="E6E6E6"/>
          </w:tcPr>
          <w:p w14:paraId="49215C4B" w14:textId="77777777" w:rsidR="007C402F" w:rsidRPr="00C579B8" w:rsidRDefault="007C402F" w:rsidP="00E60B88">
            <w:pPr>
              <w:snapToGrid w:val="0"/>
              <w:spacing w:line="276" w:lineRule="auto"/>
              <w:jc w:val="center"/>
              <w:rPr>
                <w:rFonts w:ascii="Cambria" w:eastAsia="Times New Roman" w:hAnsi="Cambria" w:cs="Cambria"/>
                <w:b/>
                <w:sz w:val="20"/>
                <w:szCs w:val="20"/>
              </w:rPr>
            </w:pPr>
          </w:p>
          <w:p w14:paraId="1FDE748D" w14:textId="77777777" w:rsidR="007C402F" w:rsidRPr="00C579B8" w:rsidRDefault="007C402F" w:rsidP="00E60B88">
            <w:pPr>
              <w:spacing w:line="276" w:lineRule="auto"/>
              <w:jc w:val="center"/>
              <w:rPr>
                <w:rFonts w:ascii="Cambria" w:eastAsia="Times New Roman" w:hAnsi="Cambria" w:cs="Cambria"/>
                <w:b/>
                <w:sz w:val="20"/>
                <w:szCs w:val="20"/>
              </w:rPr>
            </w:pPr>
            <w:r w:rsidRPr="00C579B8">
              <w:rPr>
                <w:rFonts w:ascii="Cambria" w:eastAsia="Times New Roman" w:hAnsi="Cambria" w:cs="Cambria"/>
                <w:b/>
                <w:sz w:val="20"/>
                <w:szCs w:val="20"/>
              </w:rPr>
              <w:t>Kryterium</w:t>
            </w:r>
          </w:p>
        </w:tc>
        <w:tc>
          <w:tcPr>
            <w:tcW w:w="1276" w:type="dxa"/>
            <w:tcBorders>
              <w:top w:val="single" w:sz="4" w:space="0" w:color="000000"/>
              <w:left w:val="single" w:sz="4" w:space="0" w:color="000000"/>
              <w:bottom w:val="single" w:sz="4" w:space="0" w:color="000000"/>
            </w:tcBorders>
            <w:shd w:val="clear" w:color="auto" w:fill="E6E6E6"/>
          </w:tcPr>
          <w:p w14:paraId="342A0DC1" w14:textId="77777777" w:rsidR="007C402F" w:rsidRPr="00C579B8" w:rsidRDefault="007C402F" w:rsidP="00E60B88">
            <w:pPr>
              <w:spacing w:line="276" w:lineRule="auto"/>
              <w:jc w:val="center"/>
              <w:rPr>
                <w:rFonts w:ascii="Cambria" w:eastAsia="Times New Roman" w:hAnsi="Cambria" w:cs="Cambria"/>
                <w:b/>
                <w:sz w:val="20"/>
                <w:szCs w:val="20"/>
              </w:rPr>
            </w:pPr>
            <w:r w:rsidRPr="00C579B8">
              <w:rPr>
                <w:rFonts w:ascii="Cambria" w:eastAsia="Times New Roman" w:hAnsi="Cambria" w:cs="Cambria"/>
                <w:b/>
                <w:sz w:val="20"/>
                <w:szCs w:val="20"/>
              </w:rPr>
              <w:t>Znaczenie</w:t>
            </w:r>
          </w:p>
          <w:p w14:paraId="4C5E785C" w14:textId="77777777" w:rsidR="007C402F" w:rsidRPr="00C579B8" w:rsidRDefault="007C402F" w:rsidP="00E60B88">
            <w:pPr>
              <w:spacing w:line="276" w:lineRule="auto"/>
              <w:jc w:val="center"/>
              <w:rPr>
                <w:rFonts w:ascii="Cambria" w:eastAsia="Times New Roman" w:hAnsi="Cambria" w:cs="Cambria"/>
                <w:b/>
                <w:sz w:val="20"/>
                <w:szCs w:val="20"/>
              </w:rPr>
            </w:pPr>
            <w:r w:rsidRPr="00C579B8">
              <w:rPr>
                <w:rFonts w:ascii="Cambria" w:eastAsia="Times New Roman" w:hAnsi="Cambria" w:cs="Cambria"/>
                <w:b/>
                <w:sz w:val="20"/>
                <w:szCs w:val="20"/>
              </w:rPr>
              <w:t>procentowe</w:t>
            </w:r>
          </w:p>
          <w:p w14:paraId="5F3C33B1" w14:textId="77777777" w:rsidR="007C402F" w:rsidRPr="00C579B8" w:rsidRDefault="007C402F" w:rsidP="00E60B88">
            <w:pPr>
              <w:spacing w:line="276" w:lineRule="auto"/>
              <w:jc w:val="center"/>
              <w:rPr>
                <w:rFonts w:ascii="Cambria" w:eastAsia="Times New Roman" w:hAnsi="Cambria" w:cs="Cambria"/>
                <w:b/>
                <w:sz w:val="20"/>
                <w:szCs w:val="20"/>
              </w:rPr>
            </w:pPr>
            <w:r w:rsidRPr="00C579B8">
              <w:rPr>
                <w:rFonts w:ascii="Cambria" w:eastAsia="Times New Roman" w:hAnsi="Cambria" w:cs="Cambria"/>
                <w:b/>
                <w:sz w:val="20"/>
                <w:szCs w:val="20"/>
              </w:rPr>
              <w:t>kryterium</w:t>
            </w:r>
          </w:p>
        </w:tc>
        <w:tc>
          <w:tcPr>
            <w:tcW w:w="1985" w:type="dxa"/>
            <w:tcBorders>
              <w:top w:val="single" w:sz="4" w:space="0" w:color="000000"/>
              <w:left w:val="single" w:sz="4" w:space="0" w:color="000000"/>
              <w:bottom w:val="single" w:sz="4" w:space="0" w:color="000000"/>
              <w:right w:val="single" w:sz="4" w:space="0" w:color="000000"/>
            </w:tcBorders>
            <w:shd w:val="clear" w:color="auto" w:fill="E6E6E6"/>
          </w:tcPr>
          <w:p w14:paraId="2397F813" w14:textId="77777777" w:rsidR="007C402F" w:rsidRPr="00C579B8" w:rsidRDefault="007C402F" w:rsidP="00E60B88">
            <w:pPr>
              <w:spacing w:line="276" w:lineRule="auto"/>
              <w:jc w:val="center"/>
              <w:rPr>
                <w:rFonts w:ascii="Cambria" w:eastAsia="Times New Roman" w:hAnsi="Cambria" w:cs="Cambria"/>
                <w:b/>
                <w:sz w:val="20"/>
                <w:szCs w:val="20"/>
              </w:rPr>
            </w:pPr>
            <w:r w:rsidRPr="00C579B8">
              <w:rPr>
                <w:rFonts w:ascii="Cambria" w:eastAsia="Times New Roman" w:hAnsi="Cambria" w:cs="Cambria"/>
                <w:b/>
                <w:sz w:val="20"/>
                <w:szCs w:val="20"/>
              </w:rPr>
              <w:t>Maksymalna ilość punktów jakie może otrzymać oferta</w:t>
            </w:r>
          </w:p>
          <w:p w14:paraId="1814C486" w14:textId="77777777" w:rsidR="007C402F" w:rsidRPr="00C579B8" w:rsidRDefault="007C402F" w:rsidP="00E60B88">
            <w:pPr>
              <w:spacing w:line="276" w:lineRule="auto"/>
              <w:jc w:val="center"/>
              <w:rPr>
                <w:sz w:val="20"/>
                <w:szCs w:val="20"/>
              </w:rPr>
            </w:pPr>
            <w:r w:rsidRPr="00C579B8">
              <w:rPr>
                <w:rFonts w:ascii="Cambria" w:eastAsia="Times New Roman" w:hAnsi="Cambria" w:cs="Cambria"/>
                <w:b/>
                <w:sz w:val="20"/>
                <w:szCs w:val="20"/>
              </w:rPr>
              <w:t>za dane kryterium</w:t>
            </w:r>
          </w:p>
        </w:tc>
      </w:tr>
      <w:tr w:rsidR="00E3751D" w:rsidRPr="00E3751D" w14:paraId="70058961" w14:textId="77777777" w:rsidTr="000D1810">
        <w:tc>
          <w:tcPr>
            <w:tcW w:w="425" w:type="dxa"/>
            <w:tcBorders>
              <w:top w:val="single" w:sz="4" w:space="0" w:color="000000"/>
              <w:left w:val="single" w:sz="4" w:space="0" w:color="000000"/>
              <w:bottom w:val="single" w:sz="4" w:space="0" w:color="000000"/>
            </w:tcBorders>
            <w:shd w:val="clear" w:color="auto" w:fill="auto"/>
            <w:vAlign w:val="center"/>
          </w:tcPr>
          <w:p w14:paraId="50C3AD21" w14:textId="77777777" w:rsidR="007C402F" w:rsidRPr="00E3751D" w:rsidRDefault="007C402F" w:rsidP="00E60B88">
            <w:pPr>
              <w:spacing w:line="276" w:lineRule="auto"/>
              <w:ind w:left="72"/>
              <w:jc w:val="center"/>
              <w:rPr>
                <w:rFonts w:ascii="Cambria" w:eastAsia="Times New Roman" w:hAnsi="Cambria" w:cs="Cambria"/>
                <w:b/>
                <w:sz w:val="20"/>
                <w:szCs w:val="20"/>
              </w:rPr>
            </w:pPr>
            <w:r w:rsidRPr="00E3751D">
              <w:rPr>
                <w:rFonts w:ascii="Cambria" w:eastAsia="Times New Roman" w:hAnsi="Cambria" w:cs="Cambria"/>
                <w:b/>
                <w:sz w:val="20"/>
                <w:szCs w:val="20"/>
              </w:rPr>
              <w:t>1</w:t>
            </w:r>
          </w:p>
        </w:tc>
        <w:tc>
          <w:tcPr>
            <w:tcW w:w="5386" w:type="dxa"/>
            <w:tcBorders>
              <w:top w:val="single" w:sz="4" w:space="0" w:color="000000"/>
              <w:left w:val="single" w:sz="4" w:space="0" w:color="000000"/>
              <w:bottom w:val="single" w:sz="4" w:space="0" w:color="000000"/>
            </w:tcBorders>
            <w:shd w:val="clear" w:color="auto" w:fill="auto"/>
            <w:vAlign w:val="center"/>
          </w:tcPr>
          <w:p w14:paraId="7DD5A0A1" w14:textId="77777777" w:rsidR="007C402F" w:rsidRPr="00E3751D" w:rsidRDefault="007C402F" w:rsidP="00E60B88">
            <w:pPr>
              <w:spacing w:before="60" w:after="60" w:line="276" w:lineRule="auto"/>
              <w:ind w:left="74"/>
              <w:rPr>
                <w:rFonts w:ascii="Cambria" w:eastAsia="Times New Roman" w:hAnsi="Cambria" w:cs="Cambria"/>
                <w:sz w:val="20"/>
                <w:szCs w:val="20"/>
              </w:rPr>
            </w:pPr>
            <w:r w:rsidRPr="00E3751D">
              <w:rPr>
                <w:rFonts w:ascii="Cambria" w:eastAsia="Times New Roman" w:hAnsi="Cambria" w:cs="Cambria"/>
                <w:b/>
                <w:sz w:val="20"/>
                <w:szCs w:val="20"/>
              </w:rPr>
              <w:t>Cena brutto</w:t>
            </w:r>
          </w:p>
          <w:p w14:paraId="078031EF" w14:textId="77777777" w:rsidR="007C402F" w:rsidRPr="00E3751D" w:rsidRDefault="007C402F" w:rsidP="00E60B88">
            <w:pPr>
              <w:spacing w:after="60" w:line="276" w:lineRule="auto"/>
              <w:ind w:left="74"/>
              <w:rPr>
                <w:rFonts w:ascii="Cambria" w:eastAsia="Times New Roman" w:hAnsi="Cambria" w:cs="Cambria"/>
                <w:sz w:val="20"/>
                <w:szCs w:val="20"/>
              </w:rPr>
            </w:pPr>
            <w:r w:rsidRPr="00E3751D">
              <w:rPr>
                <w:rFonts w:ascii="Cambria" w:eastAsia="Times New Roman" w:hAnsi="Cambria" w:cs="Cambria"/>
                <w:sz w:val="20"/>
                <w:szCs w:val="20"/>
              </w:rPr>
              <w:t xml:space="preserve">Liczba punktów = </w:t>
            </w:r>
            <w:proofErr w:type="spellStart"/>
            <w:r w:rsidRPr="00E3751D">
              <w:rPr>
                <w:rFonts w:ascii="Cambria" w:eastAsia="Times New Roman" w:hAnsi="Cambria" w:cs="Cambria"/>
                <w:sz w:val="20"/>
                <w:szCs w:val="20"/>
              </w:rPr>
              <w:t>Cn</w:t>
            </w:r>
            <w:proofErr w:type="spellEnd"/>
            <w:r w:rsidRPr="00E3751D">
              <w:rPr>
                <w:rFonts w:ascii="Cambria" w:eastAsia="Times New Roman" w:hAnsi="Cambria" w:cs="Cambria"/>
                <w:sz w:val="20"/>
                <w:szCs w:val="20"/>
              </w:rPr>
              <w:t>/</w:t>
            </w:r>
            <w:proofErr w:type="spellStart"/>
            <w:r w:rsidRPr="00E3751D">
              <w:rPr>
                <w:rFonts w:ascii="Cambria" w:eastAsia="Times New Roman" w:hAnsi="Cambria" w:cs="Cambria"/>
                <w:sz w:val="20"/>
                <w:szCs w:val="20"/>
              </w:rPr>
              <w:t>Cb</w:t>
            </w:r>
            <w:proofErr w:type="spellEnd"/>
            <w:r w:rsidRPr="00E3751D">
              <w:rPr>
                <w:rFonts w:ascii="Cambria" w:eastAsia="Times New Roman" w:hAnsi="Cambria" w:cs="Cambria"/>
                <w:sz w:val="20"/>
                <w:szCs w:val="20"/>
              </w:rPr>
              <w:t xml:space="preserve">  x 60</w:t>
            </w:r>
          </w:p>
          <w:p w14:paraId="5C085199" w14:textId="77777777" w:rsidR="007C402F" w:rsidRPr="00E3751D" w:rsidRDefault="007C402F" w:rsidP="00E60B88">
            <w:pPr>
              <w:spacing w:after="60" w:line="276" w:lineRule="auto"/>
              <w:ind w:left="74"/>
              <w:rPr>
                <w:rFonts w:ascii="Cambria" w:eastAsia="Times New Roman" w:hAnsi="Cambria" w:cs="Cambria"/>
                <w:sz w:val="20"/>
                <w:szCs w:val="20"/>
              </w:rPr>
            </w:pPr>
            <w:r w:rsidRPr="00E3751D">
              <w:rPr>
                <w:rFonts w:ascii="Cambria" w:eastAsia="Times New Roman" w:hAnsi="Cambria" w:cs="Cambria"/>
                <w:sz w:val="20"/>
                <w:szCs w:val="20"/>
              </w:rPr>
              <w:t>gdzie:</w:t>
            </w:r>
          </w:p>
          <w:p w14:paraId="462F4821" w14:textId="77777777" w:rsidR="007C402F" w:rsidRPr="00E3751D" w:rsidRDefault="007C402F" w:rsidP="00E60B88">
            <w:pPr>
              <w:spacing w:after="60" w:line="276" w:lineRule="auto"/>
              <w:ind w:left="74"/>
              <w:rPr>
                <w:rFonts w:ascii="Cambria" w:eastAsia="Times New Roman" w:hAnsi="Cambria" w:cs="Cambria"/>
                <w:sz w:val="20"/>
                <w:szCs w:val="20"/>
              </w:rPr>
            </w:pPr>
            <w:r w:rsidRPr="00E3751D">
              <w:rPr>
                <w:rFonts w:ascii="Cambria" w:eastAsia="Times New Roman" w:hAnsi="Cambria" w:cs="Cambria"/>
                <w:sz w:val="20"/>
                <w:szCs w:val="20"/>
              </w:rPr>
              <w:t xml:space="preserve"> - </w:t>
            </w:r>
            <w:proofErr w:type="spellStart"/>
            <w:r w:rsidRPr="00E3751D">
              <w:rPr>
                <w:rFonts w:ascii="Cambria" w:eastAsia="Times New Roman" w:hAnsi="Cambria" w:cs="Cambria"/>
                <w:sz w:val="20"/>
                <w:szCs w:val="20"/>
              </w:rPr>
              <w:t>Cn</w:t>
            </w:r>
            <w:proofErr w:type="spellEnd"/>
            <w:r w:rsidRPr="00E3751D">
              <w:rPr>
                <w:rFonts w:ascii="Cambria" w:eastAsia="Times New Roman" w:hAnsi="Cambria" w:cs="Cambria"/>
                <w:sz w:val="20"/>
                <w:szCs w:val="20"/>
              </w:rPr>
              <w:t xml:space="preserve"> – najniższa cena spośród wszystkich ofert nie odrzuconych</w:t>
            </w:r>
          </w:p>
          <w:p w14:paraId="1EEEE2E5" w14:textId="77777777" w:rsidR="007C402F" w:rsidRPr="00E3751D" w:rsidRDefault="007C402F" w:rsidP="00E60B88">
            <w:pPr>
              <w:spacing w:after="60" w:line="276" w:lineRule="auto"/>
              <w:ind w:left="74"/>
              <w:rPr>
                <w:rFonts w:ascii="Cambria" w:eastAsia="Times New Roman" w:hAnsi="Cambria" w:cs="Cambria"/>
                <w:sz w:val="20"/>
                <w:szCs w:val="20"/>
              </w:rPr>
            </w:pPr>
            <w:r w:rsidRPr="00E3751D">
              <w:rPr>
                <w:rFonts w:ascii="Cambria" w:eastAsia="Times New Roman" w:hAnsi="Cambria" w:cs="Cambria"/>
                <w:sz w:val="20"/>
                <w:szCs w:val="20"/>
              </w:rPr>
              <w:t xml:space="preserve"> - </w:t>
            </w:r>
            <w:proofErr w:type="spellStart"/>
            <w:r w:rsidRPr="00E3751D">
              <w:rPr>
                <w:rFonts w:ascii="Cambria" w:eastAsia="Times New Roman" w:hAnsi="Cambria" w:cs="Cambria"/>
                <w:sz w:val="20"/>
                <w:szCs w:val="20"/>
              </w:rPr>
              <w:t>Cb</w:t>
            </w:r>
            <w:proofErr w:type="spellEnd"/>
            <w:r w:rsidRPr="00E3751D">
              <w:rPr>
                <w:rFonts w:ascii="Cambria" w:eastAsia="Times New Roman" w:hAnsi="Cambria" w:cs="Cambria"/>
                <w:sz w:val="20"/>
                <w:szCs w:val="20"/>
              </w:rPr>
              <w:t xml:space="preserve"> – cena oferty badanej</w:t>
            </w:r>
          </w:p>
          <w:p w14:paraId="4D833AEA" w14:textId="77777777" w:rsidR="007C402F" w:rsidRPr="00E3751D" w:rsidRDefault="007C402F" w:rsidP="00E60B88">
            <w:pPr>
              <w:spacing w:after="60" w:line="276" w:lineRule="auto"/>
              <w:ind w:left="74"/>
              <w:rPr>
                <w:rFonts w:ascii="Cambria" w:eastAsia="Times New Roman" w:hAnsi="Cambria" w:cs="Cambria"/>
                <w:sz w:val="20"/>
                <w:szCs w:val="20"/>
              </w:rPr>
            </w:pPr>
            <w:r w:rsidRPr="00E3751D">
              <w:rPr>
                <w:rFonts w:ascii="Cambria" w:eastAsia="Times New Roman" w:hAnsi="Cambria" w:cs="Cambria"/>
                <w:sz w:val="20"/>
                <w:szCs w:val="20"/>
              </w:rPr>
              <w:t xml:space="preserve"> - 60 wskaźnik stały</w:t>
            </w:r>
          </w:p>
        </w:tc>
        <w:tc>
          <w:tcPr>
            <w:tcW w:w="1276" w:type="dxa"/>
            <w:tcBorders>
              <w:top w:val="single" w:sz="4" w:space="0" w:color="000000"/>
              <w:left w:val="single" w:sz="4" w:space="0" w:color="000000"/>
              <w:bottom w:val="single" w:sz="4" w:space="0" w:color="000000"/>
            </w:tcBorders>
            <w:shd w:val="clear" w:color="auto" w:fill="auto"/>
          </w:tcPr>
          <w:p w14:paraId="3E78070A" w14:textId="77777777" w:rsidR="007C402F" w:rsidRPr="00E3751D" w:rsidRDefault="007C402F" w:rsidP="00E60B88">
            <w:pPr>
              <w:spacing w:line="276" w:lineRule="auto"/>
              <w:jc w:val="center"/>
              <w:rPr>
                <w:rFonts w:ascii="Cambria" w:eastAsia="Times New Roman" w:hAnsi="Cambria" w:cs="Cambria"/>
                <w:sz w:val="20"/>
                <w:szCs w:val="20"/>
              </w:rPr>
            </w:pPr>
            <w:r w:rsidRPr="00E3751D">
              <w:rPr>
                <w:rFonts w:ascii="Cambria" w:eastAsia="Times New Roman" w:hAnsi="Cambria" w:cs="Cambria"/>
                <w:sz w:val="20"/>
                <w:szCs w:val="20"/>
              </w:rPr>
              <w:t>60 %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DB2D0EB" w14:textId="77777777" w:rsidR="007C402F" w:rsidRPr="00E3751D" w:rsidRDefault="007C402F" w:rsidP="00E60B88">
            <w:pPr>
              <w:spacing w:line="276" w:lineRule="auto"/>
              <w:jc w:val="center"/>
              <w:rPr>
                <w:sz w:val="20"/>
                <w:szCs w:val="20"/>
              </w:rPr>
            </w:pPr>
            <w:r w:rsidRPr="00E3751D">
              <w:rPr>
                <w:rFonts w:ascii="Cambria" w:eastAsia="Times New Roman" w:hAnsi="Cambria" w:cs="Cambria"/>
                <w:sz w:val="20"/>
                <w:szCs w:val="20"/>
              </w:rPr>
              <w:t>60 pkt.</w:t>
            </w:r>
          </w:p>
        </w:tc>
      </w:tr>
      <w:tr w:rsidR="00735282" w:rsidRPr="00735282" w14:paraId="47401C08" w14:textId="77777777" w:rsidTr="000D1810">
        <w:trPr>
          <w:trHeight w:val="675"/>
        </w:trPr>
        <w:tc>
          <w:tcPr>
            <w:tcW w:w="425" w:type="dxa"/>
            <w:tcBorders>
              <w:top w:val="single" w:sz="4" w:space="0" w:color="000000"/>
              <w:left w:val="single" w:sz="4" w:space="0" w:color="000000"/>
              <w:bottom w:val="single" w:sz="4" w:space="0" w:color="000000"/>
            </w:tcBorders>
            <w:shd w:val="clear" w:color="auto" w:fill="auto"/>
            <w:vAlign w:val="center"/>
          </w:tcPr>
          <w:p w14:paraId="1F744F6B" w14:textId="77777777" w:rsidR="007C402F" w:rsidRPr="00735282" w:rsidRDefault="007C402F" w:rsidP="00E60B88">
            <w:pPr>
              <w:spacing w:line="276" w:lineRule="auto"/>
              <w:ind w:left="72"/>
              <w:jc w:val="center"/>
              <w:rPr>
                <w:rFonts w:ascii="Cambria" w:eastAsia="Times New Roman" w:hAnsi="Cambria" w:cs="Cambria"/>
                <w:b/>
                <w:sz w:val="20"/>
                <w:szCs w:val="20"/>
              </w:rPr>
            </w:pPr>
            <w:bookmarkStart w:id="17" w:name="_Hlk46321791"/>
            <w:r w:rsidRPr="00735282">
              <w:rPr>
                <w:rFonts w:ascii="Cambria" w:eastAsia="Times New Roman" w:hAnsi="Cambria" w:cs="Cambria"/>
                <w:b/>
                <w:sz w:val="20"/>
                <w:szCs w:val="20"/>
              </w:rPr>
              <w:t>2</w:t>
            </w:r>
          </w:p>
        </w:tc>
        <w:tc>
          <w:tcPr>
            <w:tcW w:w="5386" w:type="dxa"/>
            <w:tcBorders>
              <w:top w:val="single" w:sz="4" w:space="0" w:color="000000"/>
              <w:left w:val="single" w:sz="4" w:space="0" w:color="000000"/>
              <w:bottom w:val="single" w:sz="4" w:space="0" w:color="000000"/>
            </w:tcBorders>
            <w:shd w:val="clear" w:color="auto" w:fill="auto"/>
            <w:vAlign w:val="center"/>
          </w:tcPr>
          <w:p w14:paraId="4C17750A" w14:textId="77777777" w:rsidR="007C402F" w:rsidRPr="00735282" w:rsidRDefault="007C402F" w:rsidP="00E60B88">
            <w:pPr>
              <w:spacing w:before="60" w:after="60" w:line="276" w:lineRule="auto"/>
              <w:jc w:val="both"/>
              <w:rPr>
                <w:rFonts w:ascii="Cambria" w:hAnsi="Cambria" w:cs="Cambria"/>
                <w:b/>
                <w:sz w:val="20"/>
                <w:szCs w:val="20"/>
              </w:rPr>
            </w:pPr>
            <w:r w:rsidRPr="00735282">
              <w:rPr>
                <w:rFonts w:ascii="Cambria" w:eastAsia="Times New Roman" w:hAnsi="Cambria" w:cs="Cambria"/>
                <w:b/>
                <w:sz w:val="20"/>
                <w:szCs w:val="20"/>
              </w:rPr>
              <w:t xml:space="preserve"> </w:t>
            </w:r>
            <w:r w:rsidRPr="00735282">
              <w:rPr>
                <w:rFonts w:ascii="Cambria" w:eastAsia="Times New Roman" w:hAnsi="Cambria" w:cs="Cambria"/>
                <w:b/>
                <w:bCs/>
                <w:sz w:val="20"/>
                <w:szCs w:val="20"/>
              </w:rPr>
              <w:t xml:space="preserve">Termin </w:t>
            </w:r>
            <w:r w:rsidRPr="00735282">
              <w:rPr>
                <w:rFonts w:ascii="Cambria" w:hAnsi="Cambria" w:cs="Cambria"/>
                <w:b/>
                <w:sz w:val="20"/>
                <w:szCs w:val="20"/>
              </w:rPr>
              <w:t>realizacji zamówienia</w:t>
            </w:r>
          </w:p>
          <w:p w14:paraId="3AF1F12D" w14:textId="77777777" w:rsidR="007C402F" w:rsidRPr="00735282" w:rsidRDefault="007C402F" w:rsidP="00E60B88">
            <w:pPr>
              <w:spacing w:before="60" w:after="60" w:line="276" w:lineRule="auto"/>
              <w:jc w:val="both"/>
              <w:rPr>
                <w:rFonts w:ascii="Cambria" w:eastAsia="Times New Roman" w:hAnsi="Cambria" w:cs="Cambria"/>
                <w:sz w:val="20"/>
                <w:szCs w:val="20"/>
              </w:rPr>
            </w:pPr>
            <w:r w:rsidRPr="00735282">
              <w:rPr>
                <w:rFonts w:ascii="Cambria" w:eastAsia="Times New Roman" w:hAnsi="Cambria" w:cs="Cambria"/>
                <w:sz w:val="20"/>
                <w:szCs w:val="20"/>
              </w:rPr>
              <w:t>Za dostarczenie sprzętu i wyposażenia  w terminie od podpisania umowy:</w:t>
            </w:r>
          </w:p>
          <w:p w14:paraId="139862CA" w14:textId="143F496A" w:rsidR="00E23F6F" w:rsidRPr="00735282" w:rsidRDefault="00E23F6F" w:rsidP="00E60B88">
            <w:pPr>
              <w:pStyle w:val="Akapitzlist"/>
              <w:tabs>
                <w:tab w:val="left" w:pos="225"/>
              </w:tabs>
              <w:spacing w:after="0"/>
              <w:ind w:left="0"/>
              <w:rPr>
                <w:rFonts w:ascii="Cambria" w:eastAsia="Times New Roman" w:hAnsi="Cambria" w:cs="Cambria"/>
                <w:b/>
                <w:sz w:val="20"/>
                <w:szCs w:val="20"/>
                <w:lang w:val="pl-PL"/>
              </w:rPr>
            </w:pPr>
            <w:r w:rsidRPr="00735282">
              <w:rPr>
                <w:rFonts w:ascii="Cambria" w:eastAsia="Times New Roman" w:hAnsi="Cambria" w:cs="Cambria"/>
                <w:b/>
                <w:sz w:val="20"/>
                <w:szCs w:val="20"/>
                <w:lang w:val="pl-PL"/>
              </w:rPr>
              <w:t>Zadanie 1</w:t>
            </w:r>
          </w:p>
          <w:p w14:paraId="1EDC438C" w14:textId="09743C43" w:rsidR="00E23F6F" w:rsidRPr="00735282" w:rsidRDefault="00E23F6F" w:rsidP="00E60B88">
            <w:pPr>
              <w:pStyle w:val="Akapitzlist"/>
              <w:tabs>
                <w:tab w:val="left" w:pos="225"/>
              </w:tabs>
              <w:spacing w:after="0"/>
              <w:ind w:left="0"/>
              <w:rPr>
                <w:rFonts w:ascii="Cambria" w:eastAsia="Times New Roman" w:hAnsi="Cambria" w:cs="Cambria"/>
                <w:sz w:val="20"/>
                <w:szCs w:val="20"/>
                <w:lang w:val="pl-PL"/>
              </w:rPr>
            </w:pPr>
            <w:r w:rsidRPr="00735282">
              <w:rPr>
                <w:rFonts w:ascii="Cambria" w:eastAsia="Times New Roman" w:hAnsi="Cambria" w:cs="Cambria"/>
                <w:sz w:val="20"/>
                <w:szCs w:val="20"/>
                <w:lang w:val="pl-PL"/>
              </w:rPr>
              <w:t>- do 84 dni (12 tygodni)</w:t>
            </w:r>
            <w:r w:rsidRPr="00735282">
              <w:t xml:space="preserve"> </w:t>
            </w:r>
            <w:r w:rsidRPr="00735282">
              <w:rPr>
                <w:rFonts w:ascii="Cambria" w:eastAsia="Times New Roman" w:hAnsi="Cambria" w:cs="Cambria"/>
                <w:sz w:val="20"/>
                <w:szCs w:val="20"/>
                <w:lang w:val="pl-PL"/>
              </w:rPr>
              <w:t>wykonawca otrzyma - 0 pkt.,</w:t>
            </w:r>
          </w:p>
          <w:p w14:paraId="5E41D5B0" w14:textId="512DBD56" w:rsidR="00E23F6F" w:rsidRPr="00FF4E6D" w:rsidRDefault="00E23F6F" w:rsidP="00E60B88">
            <w:pPr>
              <w:pStyle w:val="Akapitzlist"/>
              <w:tabs>
                <w:tab w:val="left" w:pos="225"/>
              </w:tabs>
              <w:spacing w:after="0"/>
              <w:ind w:left="0"/>
              <w:rPr>
                <w:rFonts w:ascii="Cambria" w:eastAsia="Times New Roman" w:hAnsi="Cambria" w:cs="Cambria"/>
                <w:sz w:val="20"/>
                <w:szCs w:val="20"/>
                <w:lang w:val="pl-PL"/>
              </w:rPr>
            </w:pPr>
            <w:r w:rsidRPr="00735282">
              <w:rPr>
                <w:rFonts w:ascii="Cambria" w:eastAsia="Times New Roman" w:hAnsi="Cambria" w:cs="Cambria"/>
                <w:sz w:val="20"/>
                <w:szCs w:val="20"/>
                <w:lang w:val="pl-PL"/>
              </w:rPr>
              <w:t>- do 77 dni (</w:t>
            </w:r>
            <w:r w:rsidRPr="00FF4E6D">
              <w:rPr>
                <w:rFonts w:ascii="Cambria" w:eastAsia="Times New Roman" w:hAnsi="Cambria" w:cs="Cambria"/>
                <w:sz w:val="20"/>
                <w:szCs w:val="20"/>
                <w:lang w:val="pl-PL"/>
              </w:rPr>
              <w:t>11 tygodni)</w:t>
            </w:r>
            <w:r w:rsidRPr="00FF4E6D">
              <w:t xml:space="preserve"> </w:t>
            </w:r>
            <w:r w:rsidRPr="00FF4E6D">
              <w:rPr>
                <w:rFonts w:ascii="Cambria" w:eastAsia="Times New Roman" w:hAnsi="Cambria" w:cs="Cambria"/>
                <w:sz w:val="20"/>
                <w:szCs w:val="20"/>
                <w:lang w:val="pl-PL"/>
              </w:rPr>
              <w:t>wykonawca otrzyma - 20 pkt.,</w:t>
            </w:r>
          </w:p>
          <w:p w14:paraId="62C56A5A" w14:textId="0832184F" w:rsidR="00E23F6F" w:rsidRPr="00FF4E6D" w:rsidRDefault="00FF4E6D" w:rsidP="00E60B88">
            <w:pPr>
              <w:pStyle w:val="Akapitzlist"/>
              <w:tabs>
                <w:tab w:val="left" w:pos="225"/>
              </w:tabs>
              <w:spacing w:after="0"/>
              <w:ind w:left="0"/>
              <w:rPr>
                <w:rFonts w:ascii="Cambria" w:eastAsia="Times New Roman" w:hAnsi="Cambria" w:cs="Cambria"/>
                <w:b/>
                <w:sz w:val="20"/>
                <w:szCs w:val="20"/>
                <w:lang w:val="pl-PL"/>
              </w:rPr>
            </w:pPr>
            <w:r w:rsidRPr="00FF4E6D">
              <w:rPr>
                <w:rFonts w:ascii="Cambria" w:eastAsia="Times New Roman" w:hAnsi="Cambria" w:cs="Cambria"/>
                <w:b/>
                <w:sz w:val="20"/>
                <w:szCs w:val="20"/>
                <w:lang w:val="pl-PL"/>
              </w:rPr>
              <w:t>Zadania nr 2-5</w:t>
            </w:r>
          </w:p>
          <w:p w14:paraId="7495376D" w14:textId="25D5490C" w:rsidR="00E23F6F" w:rsidRPr="00FF4E6D" w:rsidRDefault="00E23F6F" w:rsidP="00E60B88">
            <w:pPr>
              <w:pStyle w:val="Akapitzlist"/>
              <w:tabs>
                <w:tab w:val="left" w:pos="225"/>
              </w:tabs>
              <w:spacing w:after="0"/>
              <w:ind w:left="0"/>
              <w:rPr>
                <w:rFonts w:ascii="Cambria" w:eastAsia="Times New Roman" w:hAnsi="Cambria" w:cs="Cambria"/>
                <w:sz w:val="20"/>
                <w:szCs w:val="20"/>
                <w:lang w:val="pl-PL"/>
              </w:rPr>
            </w:pPr>
            <w:r w:rsidRPr="00FF4E6D">
              <w:rPr>
                <w:rFonts w:ascii="Cambria" w:eastAsia="Times New Roman" w:hAnsi="Cambria" w:cs="Cambria"/>
                <w:sz w:val="20"/>
                <w:szCs w:val="20"/>
                <w:lang w:val="pl-PL"/>
              </w:rPr>
              <w:t>- do 14 dni (2 tygodni</w:t>
            </w:r>
            <w:r w:rsidR="00340232">
              <w:rPr>
                <w:rFonts w:ascii="Cambria" w:eastAsia="Times New Roman" w:hAnsi="Cambria" w:cs="Cambria"/>
                <w:sz w:val="20"/>
                <w:szCs w:val="20"/>
                <w:lang w:val="pl-PL"/>
              </w:rPr>
              <w:t>e</w:t>
            </w:r>
            <w:r w:rsidRPr="00FF4E6D">
              <w:rPr>
                <w:rFonts w:ascii="Cambria" w:eastAsia="Times New Roman" w:hAnsi="Cambria" w:cs="Cambria"/>
                <w:sz w:val="20"/>
                <w:szCs w:val="20"/>
                <w:lang w:val="pl-PL"/>
              </w:rPr>
              <w:t>)</w:t>
            </w:r>
            <w:r w:rsidRPr="00FF4E6D">
              <w:t xml:space="preserve"> </w:t>
            </w:r>
            <w:r w:rsidRPr="00FF4E6D">
              <w:rPr>
                <w:rFonts w:ascii="Cambria" w:eastAsia="Times New Roman" w:hAnsi="Cambria" w:cs="Cambria"/>
                <w:sz w:val="20"/>
                <w:szCs w:val="20"/>
                <w:lang w:val="pl-PL"/>
              </w:rPr>
              <w:t>wykonawca otrzyma - 0 pkt.,</w:t>
            </w:r>
          </w:p>
          <w:p w14:paraId="0E25AA5E" w14:textId="0041C171" w:rsidR="00E23F6F" w:rsidRPr="00FF4E6D" w:rsidRDefault="00E23F6F" w:rsidP="00E60B88">
            <w:pPr>
              <w:pStyle w:val="Akapitzlist"/>
              <w:tabs>
                <w:tab w:val="left" w:pos="225"/>
              </w:tabs>
              <w:spacing w:after="0"/>
              <w:ind w:left="0"/>
              <w:rPr>
                <w:rFonts w:ascii="Cambria" w:eastAsia="Times New Roman" w:hAnsi="Cambria" w:cs="Cambria"/>
                <w:sz w:val="20"/>
                <w:szCs w:val="20"/>
                <w:lang w:val="pl-PL"/>
              </w:rPr>
            </w:pPr>
            <w:r w:rsidRPr="00FF4E6D">
              <w:rPr>
                <w:rFonts w:ascii="Cambria" w:eastAsia="Times New Roman" w:hAnsi="Cambria" w:cs="Cambria"/>
                <w:sz w:val="20"/>
                <w:szCs w:val="20"/>
                <w:lang w:val="pl-PL"/>
              </w:rPr>
              <w:t>- do 7 dni (1 ty</w:t>
            </w:r>
            <w:r w:rsidR="00340232">
              <w:rPr>
                <w:rFonts w:ascii="Cambria" w:eastAsia="Times New Roman" w:hAnsi="Cambria" w:cs="Cambria"/>
                <w:sz w:val="20"/>
                <w:szCs w:val="20"/>
                <w:lang w:val="pl-PL"/>
              </w:rPr>
              <w:t>dzień</w:t>
            </w:r>
            <w:r w:rsidRPr="00FF4E6D">
              <w:rPr>
                <w:rFonts w:ascii="Cambria" w:eastAsia="Times New Roman" w:hAnsi="Cambria" w:cs="Cambria"/>
                <w:sz w:val="20"/>
                <w:szCs w:val="20"/>
                <w:lang w:val="pl-PL"/>
              </w:rPr>
              <w:t>)</w:t>
            </w:r>
            <w:r w:rsidRPr="00FF4E6D">
              <w:t xml:space="preserve"> </w:t>
            </w:r>
            <w:r w:rsidRPr="00FF4E6D">
              <w:rPr>
                <w:rFonts w:ascii="Cambria" w:eastAsia="Times New Roman" w:hAnsi="Cambria" w:cs="Cambria"/>
                <w:sz w:val="20"/>
                <w:szCs w:val="20"/>
                <w:lang w:val="pl-PL"/>
              </w:rPr>
              <w:t>wykonawca otrzyma - 20 pkt.,</w:t>
            </w:r>
          </w:p>
          <w:p w14:paraId="22AF5713" w14:textId="23591FEB" w:rsidR="00FF4E6D" w:rsidRPr="00FF4E6D" w:rsidRDefault="00FF4E6D" w:rsidP="00FF4E6D">
            <w:pPr>
              <w:pStyle w:val="Akapitzlist"/>
              <w:tabs>
                <w:tab w:val="left" w:pos="225"/>
              </w:tabs>
              <w:spacing w:after="0"/>
              <w:ind w:left="0"/>
              <w:rPr>
                <w:rFonts w:ascii="Cambria" w:eastAsia="Times New Roman" w:hAnsi="Cambria" w:cs="Cambria"/>
                <w:b/>
                <w:sz w:val="20"/>
                <w:szCs w:val="20"/>
                <w:lang w:val="pl-PL"/>
              </w:rPr>
            </w:pPr>
            <w:r w:rsidRPr="00FF4E6D">
              <w:rPr>
                <w:rFonts w:ascii="Cambria" w:eastAsia="Times New Roman" w:hAnsi="Cambria" w:cs="Cambria"/>
                <w:b/>
                <w:sz w:val="20"/>
                <w:szCs w:val="20"/>
                <w:lang w:val="pl-PL"/>
              </w:rPr>
              <w:t>Zadanie nr 6</w:t>
            </w:r>
          </w:p>
          <w:p w14:paraId="3BAC492C" w14:textId="02602056" w:rsidR="00FF4E6D" w:rsidRPr="00FF4E6D" w:rsidRDefault="00FF4E6D" w:rsidP="00FF4E6D">
            <w:pPr>
              <w:pStyle w:val="Akapitzlist"/>
              <w:tabs>
                <w:tab w:val="left" w:pos="225"/>
              </w:tabs>
              <w:spacing w:after="0"/>
              <w:ind w:left="0"/>
              <w:rPr>
                <w:rFonts w:ascii="Cambria" w:eastAsia="Times New Roman" w:hAnsi="Cambria" w:cs="Cambria"/>
                <w:sz w:val="20"/>
                <w:szCs w:val="20"/>
                <w:lang w:val="pl-PL"/>
              </w:rPr>
            </w:pPr>
            <w:r w:rsidRPr="00FF4E6D">
              <w:rPr>
                <w:rFonts w:ascii="Cambria" w:eastAsia="Times New Roman" w:hAnsi="Cambria" w:cs="Cambria"/>
                <w:sz w:val="20"/>
                <w:szCs w:val="20"/>
                <w:lang w:val="pl-PL"/>
              </w:rPr>
              <w:t>- do 21 dni (3 tygodni</w:t>
            </w:r>
            <w:r w:rsidR="00340232">
              <w:rPr>
                <w:rFonts w:ascii="Cambria" w:eastAsia="Times New Roman" w:hAnsi="Cambria" w:cs="Cambria"/>
                <w:sz w:val="20"/>
                <w:szCs w:val="20"/>
                <w:lang w:val="pl-PL"/>
              </w:rPr>
              <w:t>e</w:t>
            </w:r>
            <w:r w:rsidRPr="00FF4E6D">
              <w:rPr>
                <w:rFonts w:ascii="Cambria" w:eastAsia="Times New Roman" w:hAnsi="Cambria" w:cs="Cambria"/>
                <w:sz w:val="20"/>
                <w:szCs w:val="20"/>
                <w:lang w:val="pl-PL"/>
              </w:rPr>
              <w:t>)</w:t>
            </w:r>
            <w:r w:rsidRPr="00FF4E6D">
              <w:t xml:space="preserve"> </w:t>
            </w:r>
            <w:r w:rsidRPr="00FF4E6D">
              <w:rPr>
                <w:rFonts w:ascii="Cambria" w:eastAsia="Times New Roman" w:hAnsi="Cambria" w:cs="Cambria"/>
                <w:sz w:val="20"/>
                <w:szCs w:val="20"/>
                <w:lang w:val="pl-PL"/>
              </w:rPr>
              <w:t>wykonawca otrzyma - 0 pkt.,</w:t>
            </w:r>
          </w:p>
          <w:p w14:paraId="13251C6F" w14:textId="249D9533" w:rsidR="00FF4E6D" w:rsidRPr="00FF4E6D" w:rsidRDefault="00FF4E6D" w:rsidP="00E60B88">
            <w:pPr>
              <w:pStyle w:val="Akapitzlist"/>
              <w:tabs>
                <w:tab w:val="left" w:pos="225"/>
              </w:tabs>
              <w:spacing w:after="0"/>
              <w:ind w:left="0"/>
              <w:rPr>
                <w:rFonts w:ascii="Cambria" w:eastAsia="Times New Roman" w:hAnsi="Cambria" w:cs="Cambria"/>
                <w:sz w:val="20"/>
                <w:szCs w:val="20"/>
                <w:lang w:val="pl-PL"/>
              </w:rPr>
            </w:pPr>
            <w:r w:rsidRPr="00FF4E6D">
              <w:rPr>
                <w:rFonts w:ascii="Cambria" w:eastAsia="Times New Roman" w:hAnsi="Cambria" w:cs="Cambria"/>
                <w:sz w:val="20"/>
                <w:szCs w:val="20"/>
                <w:lang w:val="pl-PL"/>
              </w:rPr>
              <w:t>- do 14 dni (2 tygodni</w:t>
            </w:r>
            <w:r w:rsidR="00340232">
              <w:rPr>
                <w:rFonts w:ascii="Cambria" w:eastAsia="Times New Roman" w:hAnsi="Cambria" w:cs="Cambria"/>
                <w:sz w:val="20"/>
                <w:szCs w:val="20"/>
                <w:lang w:val="pl-PL"/>
              </w:rPr>
              <w:t>e</w:t>
            </w:r>
            <w:r w:rsidRPr="00FF4E6D">
              <w:rPr>
                <w:rFonts w:ascii="Cambria" w:eastAsia="Times New Roman" w:hAnsi="Cambria" w:cs="Cambria"/>
                <w:sz w:val="20"/>
                <w:szCs w:val="20"/>
                <w:lang w:val="pl-PL"/>
              </w:rPr>
              <w:t>)</w:t>
            </w:r>
            <w:r w:rsidRPr="00FF4E6D">
              <w:t xml:space="preserve"> </w:t>
            </w:r>
            <w:r w:rsidRPr="00FF4E6D">
              <w:rPr>
                <w:rFonts w:ascii="Cambria" w:eastAsia="Times New Roman" w:hAnsi="Cambria" w:cs="Cambria"/>
                <w:sz w:val="20"/>
                <w:szCs w:val="20"/>
                <w:lang w:val="pl-PL"/>
              </w:rPr>
              <w:t>wykonawca otrzyma - 20 pkt.,</w:t>
            </w:r>
          </w:p>
          <w:p w14:paraId="72E070BA" w14:textId="202961AF" w:rsidR="00E23F6F" w:rsidRPr="00735282" w:rsidRDefault="00735282" w:rsidP="00E60B88">
            <w:pPr>
              <w:pStyle w:val="Akapitzlist"/>
              <w:tabs>
                <w:tab w:val="left" w:pos="225"/>
              </w:tabs>
              <w:spacing w:after="0"/>
              <w:ind w:left="0"/>
              <w:rPr>
                <w:rFonts w:ascii="Cambria" w:eastAsia="Times New Roman" w:hAnsi="Cambria" w:cs="Cambria"/>
                <w:b/>
                <w:sz w:val="20"/>
                <w:szCs w:val="20"/>
                <w:lang w:val="pl-PL"/>
              </w:rPr>
            </w:pPr>
            <w:r w:rsidRPr="00735282">
              <w:rPr>
                <w:rFonts w:ascii="Cambria" w:eastAsia="Times New Roman" w:hAnsi="Cambria" w:cs="Cambria"/>
                <w:b/>
                <w:sz w:val="20"/>
                <w:szCs w:val="20"/>
                <w:lang w:val="pl-PL"/>
              </w:rPr>
              <w:t>Zadanie</w:t>
            </w:r>
            <w:r w:rsidR="00E23F6F" w:rsidRPr="00735282">
              <w:rPr>
                <w:rFonts w:ascii="Cambria" w:eastAsia="Times New Roman" w:hAnsi="Cambria" w:cs="Cambria"/>
                <w:b/>
                <w:sz w:val="20"/>
                <w:szCs w:val="20"/>
                <w:lang w:val="pl-PL"/>
              </w:rPr>
              <w:t xml:space="preserve"> nr 7</w:t>
            </w:r>
          </w:p>
          <w:p w14:paraId="18C00FF8" w14:textId="776624C5" w:rsidR="00E23F6F" w:rsidRPr="00735282" w:rsidRDefault="00735282" w:rsidP="00E60B88">
            <w:pPr>
              <w:pStyle w:val="Akapitzlist"/>
              <w:tabs>
                <w:tab w:val="left" w:pos="225"/>
              </w:tabs>
              <w:spacing w:after="0"/>
              <w:ind w:left="0"/>
              <w:rPr>
                <w:rFonts w:ascii="Cambria" w:eastAsia="Times New Roman" w:hAnsi="Cambria" w:cs="Cambria"/>
                <w:sz w:val="20"/>
                <w:szCs w:val="20"/>
                <w:lang w:val="pl-PL"/>
              </w:rPr>
            </w:pPr>
            <w:r w:rsidRPr="00735282">
              <w:rPr>
                <w:rFonts w:ascii="Cambria" w:eastAsia="Times New Roman" w:hAnsi="Cambria" w:cs="Cambria"/>
                <w:sz w:val="20"/>
                <w:szCs w:val="20"/>
                <w:lang w:val="pl-PL"/>
              </w:rPr>
              <w:t>- do 42 dni (6 tygodni) wykonawca otrzyma - 0 pkt.,</w:t>
            </w:r>
          </w:p>
          <w:p w14:paraId="63AFF0CD" w14:textId="44ACAA01" w:rsidR="00735282" w:rsidRPr="00735282" w:rsidRDefault="00735282" w:rsidP="00E60B88">
            <w:pPr>
              <w:pStyle w:val="Akapitzlist"/>
              <w:tabs>
                <w:tab w:val="left" w:pos="225"/>
              </w:tabs>
              <w:spacing w:after="0"/>
              <w:ind w:left="0"/>
              <w:rPr>
                <w:rFonts w:ascii="Cambria" w:eastAsia="Times New Roman" w:hAnsi="Cambria" w:cs="Cambria"/>
                <w:sz w:val="20"/>
                <w:szCs w:val="20"/>
                <w:lang w:val="pl-PL"/>
              </w:rPr>
            </w:pPr>
            <w:r w:rsidRPr="00735282">
              <w:rPr>
                <w:rFonts w:ascii="Cambria" w:eastAsia="Times New Roman" w:hAnsi="Cambria" w:cs="Cambria"/>
                <w:sz w:val="20"/>
                <w:szCs w:val="20"/>
                <w:lang w:val="pl-PL"/>
              </w:rPr>
              <w:t>- do 35 dni (5 tygodni) wykonawca otrzyma - 20 pkt.,</w:t>
            </w:r>
          </w:p>
          <w:p w14:paraId="1C4745F0" w14:textId="77D03102" w:rsidR="00735282" w:rsidRPr="00735282" w:rsidRDefault="00735282" w:rsidP="00E60B88">
            <w:pPr>
              <w:pStyle w:val="Akapitzlist"/>
              <w:tabs>
                <w:tab w:val="left" w:pos="225"/>
              </w:tabs>
              <w:spacing w:after="0"/>
              <w:ind w:left="0"/>
              <w:rPr>
                <w:rFonts w:ascii="Cambria" w:eastAsia="Times New Roman" w:hAnsi="Cambria" w:cs="Cambria"/>
                <w:b/>
                <w:sz w:val="20"/>
                <w:szCs w:val="20"/>
                <w:lang w:val="pl-PL"/>
              </w:rPr>
            </w:pPr>
            <w:r w:rsidRPr="00735282">
              <w:rPr>
                <w:rFonts w:ascii="Cambria" w:eastAsia="Times New Roman" w:hAnsi="Cambria" w:cs="Cambria"/>
                <w:b/>
                <w:sz w:val="20"/>
                <w:szCs w:val="20"/>
                <w:lang w:val="pl-PL"/>
              </w:rPr>
              <w:t>Zadania nr 8</w:t>
            </w:r>
          </w:p>
          <w:p w14:paraId="7BFE842A" w14:textId="7E567669" w:rsidR="00E23F6F" w:rsidRPr="00735282" w:rsidRDefault="00E23F6F" w:rsidP="00E60B88">
            <w:pPr>
              <w:pStyle w:val="Akapitzlist"/>
              <w:tabs>
                <w:tab w:val="left" w:pos="225"/>
              </w:tabs>
              <w:spacing w:after="0"/>
              <w:ind w:left="0"/>
              <w:rPr>
                <w:rFonts w:ascii="Cambria" w:eastAsia="Times New Roman" w:hAnsi="Cambria" w:cs="Cambria"/>
                <w:sz w:val="20"/>
                <w:szCs w:val="20"/>
                <w:lang w:val="pl-PL"/>
              </w:rPr>
            </w:pPr>
            <w:r w:rsidRPr="00735282">
              <w:rPr>
                <w:rFonts w:ascii="Cambria" w:eastAsia="Times New Roman" w:hAnsi="Cambria" w:cs="Cambria"/>
                <w:sz w:val="20"/>
                <w:szCs w:val="20"/>
                <w:lang w:val="pl-PL"/>
              </w:rPr>
              <w:t xml:space="preserve">- do 56 dni (8 tygodni) </w:t>
            </w:r>
            <w:r w:rsidR="00735282" w:rsidRPr="00735282">
              <w:rPr>
                <w:rFonts w:ascii="Cambria" w:eastAsia="Times New Roman" w:hAnsi="Cambria" w:cs="Cambria"/>
                <w:sz w:val="20"/>
                <w:szCs w:val="20"/>
                <w:lang w:val="pl-PL"/>
              </w:rPr>
              <w:t>wykonawca otrzyma - 0 pkt.,</w:t>
            </w:r>
          </w:p>
          <w:p w14:paraId="5609897D" w14:textId="7689AAA5" w:rsidR="00735282" w:rsidRPr="00735282" w:rsidRDefault="00735282" w:rsidP="00E60B88">
            <w:pPr>
              <w:pStyle w:val="Akapitzlist"/>
              <w:tabs>
                <w:tab w:val="left" w:pos="225"/>
              </w:tabs>
              <w:spacing w:after="0"/>
              <w:ind w:left="0"/>
              <w:rPr>
                <w:rFonts w:ascii="Cambria" w:eastAsia="Times New Roman" w:hAnsi="Cambria" w:cs="Cambria"/>
                <w:sz w:val="20"/>
                <w:szCs w:val="20"/>
                <w:lang w:val="pl-PL"/>
              </w:rPr>
            </w:pPr>
            <w:r w:rsidRPr="00735282">
              <w:rPr>
                <w:rFonts w:ascii="Cambria" w:eastAsia="Times New Roman" w:hAnsi="Cambria" w:cs="Cambria"/>
                <w:sz w:val="20"/>
                <w:szCs w:val="20"/>
                <w:lang w:val="pl-PL"/>
              </w:rPr>
              <w:t>- do 49 dni (7 tygodni) wykonawca otrzyma - 20 pkt.,</w:t>
            </w:r>
          </w:p>
          <w:p w14:paraId="4AAD434A" w14:textId="77777777" w:rsidR="007C402F" w:rsidRPr="00735282" w:rsidRDefault="007C402F" w:rsidP="00E60B88">
            <w:pPr>
              <w:spacing w:before="60" w:after="60" w:line="276" w:lineRule="auto"/>
              <w:jc w:val="both"/>
              <w:rPr>
                <w:rFonts w:ascii="Cambria" w:eastAsia="Times New Roman" w:hAnsi="Cambria" w:cs="Cambria"/>
                <w:sz w:val="20"/>
                <w:szCs w:val="20"/>
              </w:rPr>
            </w:pPr>
            <w:r w:rsidRPr="00735282">
              <w:rPr>
                <w:rFonts w:ascii="Cambria" w:eastAsia="Times New Roman" w:hAnsi="Cambria" w:cs="Cambria"/>
                <w:b/>
                <w:sz w:val="20"/>
                <w:szCs w:val="20"/>
              </w:rPr>
              <w:t>Informację należy wskazać w formularzu ofertowym</w:t>
            </w:r>
          </w:p>
        </w:tc>
        <w:tc>
          <w:tcPr>
            <w:tcW w:w="1276" w:type="dxa"/>
            <w:tcBorders>
              <w:top w:val="single" w:sz="4" w:space="0" w:color="000000"/>
              <w:left w:val="single" w:sz="4" w:space="0" w:color="000000"/>
              <w:bottom w:val="single" w:sz="4" w:space="0" w:color="000000"/>
            </w:tcBorders>
            <w:shd w:val="clear" w:color="auto" w:fill="auto"/>
          </w:tcPr>
          <w:p w14:paraId="73FB43AC" w14:textId="77777777" w:rsidR="007C402F" w:rsidRPr="00735282" w:rsidRDefault="007C402F" w:rsidP="00E60B88">
            <w:pPr>
              <w:spacing w:line="276" w:lineRule="auto"/>
              <w:jc w:val="center"/>
              <w:rPr>
                <w:rFonts w:ascii="Cambria" w:eastAsia="Times New Roman" w:hAnsi="Cambria" w:cs="Cambria"/>
                <w:sz w:val="20"/>
                <w:szCs w:val="20"/>
              </w:rPr>
            </w:pPr>
            <w:r w:rsidRPr="00735282">
              <w:rPr>
                <w:rFonts w:ascii="Cambria" w:eastAsia="Times New Roman" w:hAnsi="Cambria" w:cs="Cambria"/>
                <w:sz w:val="20"/>
                <w:szCs w:val="20"/>
              </w:rPr>
              <w:t>20%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9601CDE" w14:textId="77777777" w:rsidR="007C402F" w:rsidRPr="00735282" w:rsidRDefault="007C402F" w:rsidP="00E60B88">
            <w:pPr>
              <w:spacing w:line="276" w:lineRule="auto"/>
              <w:jc w:val="center"/>
              <w:rPr>
                <w:rFonts w:ascii="Cambria" w:eastAsia="Times New Roman" w:hAnsi="Cambria" w:cs="Cambria"/>
                <w:sz w:val="20"/>
                <w:szCs w:val="20"/>
              </w:rPr>
            </w:pPr>
            <w:r w:rsidRPr="00735282">
              <w:rPr>
                <w:rFonts w:ascii="Cambria" w:eastAsia="Times New Roman" w:hAnsi="Cambria" w:cs="Cambria"/>
                <w:sz w:val="20"/>
                <w:szCs w:val="20"/>
              </w:rPr>
              <w:t>20 pkt.</w:t>
            </w:r>
          </w:p>
        </w:tc>
      </w:tr>
      <w:tr w:rsidR="00E3751D" w:rsidRPr="00E3751D" w14:paraId="2D53E885" w14:textId="77777777" w:rsidTr="000D1810">
        <w:trPr>
          <w:trHeight w:val="1561"/>
        </w:trPr>
        <w:tc>
          <w:tcPr>
            <w:tcW w:w="425" w:type="dxa"/>
            <w:tcBorders>
              <w:top w:val="single" w:sz="4" w:space="0" w:color="000000"/>
              <w:left w:val="single" w:sz="4" w:space="0" w:color="000000"/>
              <w:bottom w:val="single" w:sz="4" w:space="0" w:color="000000"/>
            </w:tcBorders>
            <w:shd w:val="clear" w:color="auto" w:fill="auto"/>
            <w:vAlign w:val="center"/>
          </w:tcPr>
          <w:p w14:paraId="01803F45" w14:textId="77777777" w:rsidR="007C402F" w:rsidRPr="00E3751D" w:rsidRDefault="007C402F" w:rsidP="00E60B88">
            <w:pPr>
              <w:spacing w:line="276" w:lineRule="auto"/>
              <w:ind w:left="72"/>
              <w:jc w:val="center"/>
              <w:rPr>
                <w:rFonts w:ascii="Cambria" w:eastAsia="Times New Roman" w:hAnsi="Cambria" w:cs="Cambria"/>
                <w:sz w:val="20"/>
                <w:szCs w:val="20"/>
              </w:rPr>
            </w:pPr>
            <w:r w:rsidRPr="00E3751D">
              <w:rPr>
                <w:rFonts w:ascii="Cambria" w:eastAsia="Times New Roman" w:hAnsi="Cambria" w:cs="Cambria"/>
                <w:b/>
                <w:sz w:val="20"/>
                <w:szCs w:val="20"/>
              </w:rPr>
              <w:t>3</w:t>
            </w:r>
          </w:p>
        </w:tc>
        <w:tc>
          <w:tcPr>
            <w:tcW w:w="5386" w:type="dxa"/>
            <w:tcBorders>
              <w:top w:val="single" w:sz="4" w:space="0" w:color="000000"/>
              <w:left w:val="single" w:sz="4" w:space="0" w:color="000000"/>
              <w:bottom w:val="single" w:sz="4" w:space="0" w:color="000000"/>
            </w:tcBorders>
            <w:shd w:val="clear" w:color="auto" w:fill="auto"/>
            <w:vAlign w:val="center"/>
          </w:tcPr>
          <w:p w14:paraId="3007DDCF" w14:textId="77777777" w:rsidR="007C402F" w:rsidRPr="00E3751D" w:rsidRDefault="007C402F" w:rsidP="00E60B88">
            <w:pPr>
              <w:spacing w:before="60" w:after="60" w:line="276" w:lineRule="auto"/>
              <w:ind w:left="74"/>
              <w:rPr>
                <w:rFonts w:ascii="Cambria" w:eastAsia="Times New Roman" w:hAnsi="Cambria" w:cs="Cambria"/>
                <w:b/>
                <w:sz w:val="20"/>
                <w:szCs w:val="20"/>
              </w:rPr>
            </w:pPr>
            <w:r w:rsidRPr="00E3751D">
              <w:rPr>
                <w:rFonts w:ascii="Cambria" w:eastAsia="Times New Roman" w:hAnsi="Cambria" w:cs="Cambria"/>
                <w:b/>
                <w:sz w:val="20"/>
                <w:szCs w:val="20"/>
              </w:rPr>
              <w:t>Okres rękojmi i gwarancji na przedmiot zamówienia</w:t>
            </w:r>
          </w:p>
          <w:p w14:paraId="38D51A54" w14:textId="369BD42F" w:rsidR="007C402F" w:rsidRPr="00E3751D" w:rsidRDefault="007C402F" w:rsidP="00E60B88">
            <w:pPr>
              <w:spacing w:before="60" w:after="60" w:line="276" w:lineRule="auto"/>
              <w:ind w:left="74"/>
              <w:rPr>
                <w:rFonts w:ascii="Cambria" w:eastAsia="Times New Roman" w:hAnsi="Cambria" w:cs="Cambria"/>
                <w:b/>
                <w:sz w:val="20"/>
                <w:szCs w:val="20"/>
              </w:rPr>
            </w:pPr>
            <w:r w:rsidRPr="00E3751D">
              <w:rPr>
                <w:rFonts w:ascii="Cambria" w:eastAsia="Times New Roman" w:hAnsi="Cambria" w:cs="Cambria"/>
                <w:b/>
                <w:sz w:val="20"/>
                <w:szCs w:val="20"/>
              </w:rPr>
              <w:t xml:space="preserve">Zadanie </w:t>
            </w:r>
            <w:r w:rsidR="00E3751D" w:rsidRPr="00E3751D">
              <w:rPr>
                <w:rFonts w:ascii="Cambria" w:eastAsia="Times New Roman" w:hAnsi="Cambria" w:cs="Cambria"/>
                <w:b/>
                <w:sz w:val="20"/>
                <w:szCs w:val="20"/>
              </w:rPr>
              <w:t>1-</w:t>
            </w:r>
            <w:r w:rsidR="00E60B88">
              <w:rPr>
                <w:rFonts w:ascii="Cambria" w:eastAsia="Times New Roman" w:hAnsi="Cambria" w:cs="Cambria"/>
                <w:b/>
                <w:sz w:val="20"/>
                <w:szCs w:val="20"/>
              </w:rPr>
              <w:t>3, 5-</w:t>
            </w:r>
            <w:r w:rsidR="00E3751D" w:rsidRPr="00E3751D">
              <w:rPr>
                <w:rFonts w:ascii="Cambria" w:eastAsia="Times New Roman" w:hAnsi="Cambria" w:cs="Cambria"/>
                <w:b/>
                <w:sz w:val="20"/>
                <w:szCs w:val="20"/>
              </w:rPr>
              <w:t>8</w:t>
            </w:r>
          </w:p>
          <w:p w14:paraId="1F2A3EDB" w14:textId="77777777" w:rsidR="007C402F" w:rsidRPr="00E3751D" w:rsidRDefault="007C402F" w:rsidP="00E60B88">
            <w:pPr>
              <w:ind w:left="74"/>
              <w:rPr>
                <w:rFonts w:ascii="Cambria" w:eastAsia="Times New Roman" w:hAnsi="Cambria" w:cs="Cambria"/>
                <w:sz w:val="20"/>
                <w:szCs w:val="20"/>
              </w:rPr>
            </w:pPr>
            <w:r w:rsidRPr="00E3751D">
              <w:rPr>
                <w:rFonts w:ascii="Cambria" w:eastAsia="Times New Roman" w:hAnsi="Cambria" w:cs="Cambria"/>
                <w:sz w:val="20"/>
                <w:szCs w:val="20"/>
              </w:rPr>
              <w:t>Za udzielenie rękojmi i gwarancji na okres:</w:t>
            </w:r>
          </w:p>
          <w:p w14:paraId="32BA2855" w14:textId="77777777" w:rsidR="007C402F" w:rsidRPr="00E3751D" w:rsidRDefault="007C402F" w:rsidP="00E60B88">
            <w:pPr>
              <w:pStyle w:val="Akapitzlist"/>
              <w:tabs>
                <w:tab w:val="left" w:pos="225"/>
              </w:tabs>
              <w:spacing w:after="0"/>
              <w:ind w:left="0"/>
              <w:rPr>
                <w:rFonts w:ascii="Cambria" w:eastAsia="Times New Roman" w:hAnsi="Cambria" w:cs="Cambria"/>
                <w:sz w:val="20"/>
                <w:szCs w:val="20"/>
                <w:lang w:val="pl-PL"/>
              </w:rPr>
            </w:pPr>
            <w:r w:rsidRPr="00E3751D">
              <w:rPr>
                <w:rFonts w:ascii="Cambria" w:eastAsia="Times New Roman" w:hAnsi="Cambria" w:cs="Cambria"/>
                <w:sz w:val="20"/>
                <w:szCs w:val="20"/>
                <w:lang w:val="pl-PL"/>
              </w:rPr>
              <w:t>- 24 miesiące wykonawca otrzyma – 0 pkt.,</w:t>
            </w:r>
          </w:p>
          <w:p w14:paraId="2AAA1760" w14:textId="6C9C06BA" w:rsidR="007C402F" w:rsidRDefault="007C402F" w:rsidP="00E60B88">
            <w:pPr>
              <w:pStyle w:val="Akapitzlist"/>
              <w:tabs>
                <w:tab w:val="left" w:pos="225"/>
              </w:tabs>
              <w:spacing w:after="0"/>
              <w:ind w:left="0"/>
              <w:rPr>
                <w:rFonts w:ascii="Cambria" w:eastAsia="Times New Roman" w:hAnsi="Cambria" w:cs="Cambria"/>
                <w:sz w:val="20"/>
                <w:szCs w:val="20"/>
                <w:lang w:val="pl-PL"/>
              </w:rPr>
            </w:pPr>
            <w:r w:rsidRPr="00E3751D">
              <w:rPr>
                <w:rFonts w:ascii="Cambria" w:eastAsia="Times New Roman" w:hAnsi="Cambria" w:cs="Cambria"/>
                <w:sz w:val="20"/>
                <w:szCs w:val="20"/>
                <w:lang w:val="pl-PL"/>
              </w:rPr>
              <w:t xml:space="preserve">- 36 miesięcy wykonawca otrzyma - </w:t>
            </w:r>
            <w:r w:rsidR="00FE2AA1">
              <w:rPr>
                <w:rFonts w:ascii="Cambria" w:eastAsia="Times New Roman" w:hAnsi="Cambria" w:cs="Cambria"/>
                <w:sz w:val="20"/>
                <w:szCs w:val="20"/>
                <w:lang w:val="pl-PL"/>
              </w:rPr>
              <w:t>2</w:t>
            </w:r>
            <w:r w:rsidRPr="00E3751D">
              <w:rPr>
                <w:rFonts w:ascii="Cambria" w:eastAsia="Times New Roman" w:hAnsi="Cambria" w:cs="Cambria"/>
                <w:sz w:val="20"/>
                <w:szCs w:val="20"/>
                <w:lang w:val="pl-PL"/>
              </w:rPr>
              <w:t>0 pkt.,</w:t>
            </w:r>
          </w:p>
          <w:p w14:paraId="7CB96603" w14:textId="0304F25C" w:rsidR="00E60B88" w:rsidRPr="00E3751D" w:rsidRDefault="00E60B88" w:rsidP="00E60B88">
            <w:pPr>
              <w:spacing w:before="60" w:after="60" w:line="276" w:lineRule="auto"/>
              <w:ind w:left="74"/>
              <w:rPr>
                <w:rFonts w:ascii="Cambria" w:eastAsia="Times New Roman" w:hAnsi="Cambria" w:cs="Cambria"/>
                <w:b/>
                <w:sz w:val="20"/>
                <w:szCs w:val="20"/>
              </w:rPr>
            </w:pPr>
            <w:r w:rsidRPr="00E3751D">
              <w:rPr>
                <w:rFonts w:ascii="Cambria" w:eastAsia="Times New Roman" w:hAnsi="Cambria" w:cs="Cambria"/>
                <w:b/>
                <w:sz w:val="20"/>
                <w:szCs w:val="20"/>
              </w:rPr>
              <w:t xml:space="preserve">Zadanie </w:t>
            </w:r>
            <w:r>
              <w:rPr>
                <w:rFonts w:ascii="Cambria" w:eastAsia="Times New Roman" w:hAnsi="Cambria" w:cs="Cambria"/>
                <w:b/>
                <w:sz w:val="20"/>
                <w:szCs w:val="20"/>
              </w:rPr>
              <w:t>4</w:t>
            </w:r>
          </w:p>
          <w:p w14:paraId="6F8B7DC5" w14:textId="77777777" w:rsidR="00E60B88" w:rsidRPr="00E3751D" w:rsidRDefault="00E60B88" w:rsidP="00E60B88">
            <w:pPr>
              <w:ind w:left="74"/>
              <w:rPr>
                <w:rFonts w:ascii="Cambria" w:eastAsia="Times New Roman" w:hAnsi="Cambria" w:cs="Cambria"/>
                <w:sz w:val="20"/>
                <w:szCs w:val="20"/>
              </w:rPr>
            </w:pPr>
            <w:r w:rsidRPr="00E3751D">
              <w:rPr>
                <w:rFonts w:ascii="Cambria" w:eastAsia="Times New Roman" w:hAnsi="Cambria" w:cs="Cambria"/>
                <w:sz w:val="20"/>
                <w:szCs w:val="20"/>
              </w:rPr>
              <w:t>Za udzielenie rękojmi i gwarancji na okres:</w:t>
            </w:r>
          </w:p>
          <w:p w14:paraId="5564D1FF" w14:textId="19B69E69" w:rsidR="00E60B88" w:rsidRPr="00E3751D" w:rsidRDefault="00E60B88" w:rsidP="00E60B88">
            <w:pPr>
              <w:pStyle w:val="Akapitzlist"/>
              <w:tabs>
                <w:tab w:val="left" w:pos="225"/>
              </w:tabs>
              <w:spacing w:after="0"/>
              <w:ind w:left="0"/>
              <w:rPr>
                <w:rFonts w:ascii="Cambria" w:eastAsia="Times New Roman" w:hAnsi="Cambria" w:cs="Cambria"/>
                <w:sz w:val="20"/>
                <w:szCs w:val="20"/>
                <w:lang w:val="pl-PL"/>
              </w:rPr>
            </w:pPr>
            <w:r w:rsidRPr="00E3751D">
              <w:rPr>
                <w:rFonts w:ascii="Cambria" w:eastAsia="Times New Roman" w:hAnsi="Cambria" w:cs="Cambria"/>
                <w:sz w:val="20"/>
                <w:szCs w:val="20"/>
                <w:lang w:val="pl-PL"/>
              </w:rPr>
              <w:t xml:space="preserve">- </w:t>
            </w:r>
            <w:r w:rsidR="00004EFE">
              <w:rPr>
                <w:rFonts w:ascii="Cambria" w:eastAsia="Times New Roman" w:hAnsi="Cambria" w:cs="Cambria"/>
                <w:sz w:val="20"/>
                <w:szCs w:val="20"/>
                <w:lang w:val="pl-PL"/>
              </w:rPr>
              <w:t>6</w:t>
            </w:r>
            <w:r w:rsidRPr="00E3751D">
              <w:rPr>
                <w:rFonts w:ascii="Cambria" w:eastAsia="Times New Roman" w:hAnsi="Cambria" w:cs="Cambria"/>
                <w:sz w:val="20"/>
                <w:szCs w:val="20"/>
                <w:lang w:val="pl-PL"/>
              </w:rPr>
              <w:t xml:space="preserve"> miesi</w:t>
            </w:r>
            <w:r>
              <w:rPr>
                <w:rFonts w:ascii="Cambria" w:eastAsia="Times New Roman" w:hAnsi="Cambria" w:cs="Cambria"/>
                <w:sz w:val="20"/>
                <w:szCs w:val="20"/>
                <w:lang w:val="pl-PL"/>
              </w:rPr>
              <w:t>ę</w:t>
            </w:r>
            <w:r w:rsidRPr="00E3751D">
              <w:rPr>
                <w:rFonts w:ascii="Cambria" w:eastAsia="Times New Roman" w:hAnsi="Cambria" w:cs="Cambria"/>
                <w:sz w:val="20"/>
                <w:szCs w:val="20"/>
                <w:lang w:val="pl-PL"/>
              </w:rPr>
              <w:t>c</w:t>
            </w:r>
            <w:r>
              <w:rPr>
                <w:rFonts w:ascii="Cambria" w:eastAsia="Times New Roman" w:hAnsi="Cambria" w:cs="Cambria"/>
                <w:sz w:val="20"/>
                <w:szCs w:val="20"/>
                <w:lang w:val="pl-PL"/>
              </w:rPr>
              <w:t>y</w:t>
            </w:r>
            <w:r w:rsidRPr="00E3751D">
              <w:rPr>
                <w:rFonts w:ascii="Cambria" w:eastAsia="Times New Roman" w:hAnsi="Cambria" w:cs="Cambria"/>
                <w:sz w:val="20"/>
                <w:szCs w:val="20"/>
                <w:lang w:val="pl-PL"/>
              </w:rPr>
              <w:t xml:space="preserve"> wykonawca otrzyma – 0 pkt.,</w:t>
            </w:r>
          </w:p>
          <w:p w14:paraId="38BB10FF" w14:textId="13D830F8" w:rsidR="00E60B88" w:rsidRPr="00E3751D" w:rsidRDefault="00E60B88" w:rsidP="00E60B88">
            <w:pPr>
              <w:pStyle w:val="Akapitzlist"/>
              <w:tabs>
                <w:tab w:val="left" w:pos="225"/>
              </w:tabs>
              <w:spacing w:after="0"/>
              <w:ind w:left="0"/>
              <w:rPr>
                <w:rFonts w:ascii="Cambria" w:eastAsia="Times New Roman" w:hAnsi="Cambria" w:cs="Cambria"/>
                <w:sz w:val="20"/>
                <w:szCs w:val="20"/>
                <w:lang w:val="pl-PL"/>
              </w:rPr>
            </w:pPr>
            <w:r w:rsidRPr="00E3751D">
              <w:rPr>
                <w:rFonts w:ascii="Cambria" w:eastAsia="Times New Roman" w:hAnsi="Cambria" w:cs="Cambria"/>
                <w:sz w:val="20"/>
                <w:szCs w:val="20"/>
                <w:lang w:val="pl-PL"/>
              </w:rPr>
              <w:t xml:space="preserve">- </w:t>
            </w:r>
            <w:r w:rsidR="00004EFE">
              <w:rPr>
                <w:rFonts w:ascii="Cambria" w:eastAsia="Times New Roman" w:hAnsi="Cambria" w:cs="Cambria"/>
                <w:sz w:val="20"/>
                <w:szCs w:val="20"/>
                <w:lang w:val="pl-PL"/>
              </w:rPr>
              <w:t>1</w:t>
            </w:r>
            <w:r>
              <w:rPr>
                <w:rFonts w:ascii="Cambria" w:eastAsia="Times New Roman" w:hAnsi="Cambria" w:cs="Cambria"/>
                <w:sz w:val="20"/>
                <w:szCs w:val="20"/>
                <w:lang w:val="pl-PL"/>
              </w:rPr>
              <w:t>2</w:t>
            </w:r>
            <w:r w:rsidRPr="00E3751D">
              <w:rPr>
                <w:rFonts w:ascii="Cambria" w:eastAsia="Times New Roman" w:hAnsi="Cambria" w:cs="Cambria"/>
                <w:sz w:val="20"/>
                <w:szCs w:val="20"/>
                <w:lang w:val="pl-PL"/>
              </w:rPr>
              <w:t xml:space="preserve"> miesięcy wykonawca otrzyma - </w:t>
            </w:r>
            <w:r>
              <w:rPr>
                <w:rFonts w:ascii="Cambria" w:eastAsia="Times New Roman" w:hAnsi="Cambria" w:cs="Cambria"/>
                <w:sz w:val="20"/>
                <w:szCs w:val="20"/>
                <w:lang w:val="pl-PL"/>
              </w:rPr>
              <w:t>2</w:t>
            </w:r>
            <w:r w:rsidRPr="00E3751D">
              <w:rPr>
                <w:rFonts w:ascii="Cambria" w:eastAsia="Times New Roman" w:hAnsi="Cambria" w:cs="Cambria"/>
                <w:sz w:val="20"/>
                <w:szCs w:val="20"/>
                <w:lang w:val="pl-PL"/>
              </w:rPr>
              <w:t>0 pkt.,</w:t>
            </w:r>
          </w:p>
          <w:p w14:paraId="3A67FA0F" w14:textId="77777777" w:rsidR="007C402F" w:rsidRPr="00E3751D" w:rsidRDefault="007C402F" w:rsidP="00E60B88">
            <w:pPr>
              <w:pStyle w:val="Akapitzlist"/>
              <w:tabs>
                <w:tab w:val="left" w:pos="225"/>
              </w:tabs>
              <w:spacing w:after="0"/>
              <w:ind w:left="0"/>
              <w:rPr>
                <w:rFonts w:ascii="Cambria" w:eastAsia="Times New Roman" w:hAnsi="Cambria" w:cs="Cambria"/>
                <w:b/>
                <w:sz w:val="20"/>
                <w:szCs w:val="20"/>
                <w:lang w:val="pl-PL"/>
              </w:rPr>
            </w:pPr>
            <w:r w:rsidRPr="00E3751D">
              <w:rPr>
                <w:rFonts w:ascii="Cambria" w:eastAsia="Times New Roman" w:hAnsi="Cambria" w:cs="Cambria"/>
                <w:b/>
                <w:sz w:val="20"/>
                <w:szCs w:val="20"/>
                <w:lang w:val="pl-PL"/>
              </w:rPr>
              <w:t>Informację należy wskazać w formularzu ofertowym</w:t>
            </w:r>
          </w:p>
        </w:tc>
        <w:tc>
          <w:tcPr>
            <w:tcW w:w="1276" w:type="dxa"/>
            <w:tcBorders>
              <w:top w:val="single" w:sz="4" w:space="0" w:color="000000"/>
              <w:left w:val="single" w:sz="4" w:space="0" w:color="000000"/>
              <w:bottom w:val="single" w:sz="4" w:space="0" w:color="000000"/>
            </w:tcBorders>
            <w:shd w:val="clear" w:color="auto" w:fill="auto"/>
          </w:tcPr>
          <w:p w14:paraId="41F0E153" w14:textId="77777777" w:rsidR="007C402F" w:rsidRPr="00E3751D" w:rsidRDefault="007C402F" w:rsidP="00E60B88">
            <w:pPr>
              <w:spacing w:line="276" w:lineRule="auto"/>
              <w:jc w:val="center"/>
              <w:rPr>
                <w:rFonts w:ascii="Cambria" w:eastAsia="Times New Roman" w:hAnsi="Cambria" w:cs="Cambria"/>
                <w:sz w:val="20"/>
                <w:szCs w:val="20"/>
              </w:rPr>
            </w:pPr>
            <w:r w:rsidRPr="00E3751D">
              <w:rPr>
                <w:rFonts w:ascii="Cambria" w:eastAsia="Times New Roman" w:hAnsi="Cambria" w:cs="Cambria"/>
                <w:sz w:val="20"/>
                <w:szCs w:val="20"/>
              </w:rPr>
              <w:t>20%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100F8C1" w14:textId="77777777" w:rsidR="007C402F" w:rsidRPr="00E3751D" w:rsidRDefault="007C402F" w:rsidP="00E60B88">
            <w:pPr>
              <w:spacing w:line="276" w:lineRule="auto"/>
              <w:jc w:val="center"/>
              <w:rPr>
                <w:sz w:val="20"/>
                <w:szCs w:val="20"/>
              </w:rPr>
            </w:pPr>
            <w:r w:rsidRPr="00E3751D">
              <w:rPr>
                <w:rFonts w:ascii="Cambria" w:eastAsia="Times New Roman" w:hAnsi="Cambria" w:cs="Cambria"/>
                <w:sz w:val="20"/>
                <w:szCs w:val="20"/>
              </w:rPr>
              <w:t>20 pkt.</w:t>
            </w:r>
          </w:p>
        </w:tc>
      </w:tr>
    </w:tbl>
    <w:bookmarkEnd w:id="17"/>
    <w:p w14:paraId="070BF915" w14:textId="77777777" w:rsidR="007C402F" w:rsidRPr="00615B46" w:rsidRDefault="007C402F" w:rsidP="007C402F">
      <w:pPr>
        <w:spacing w:before="120" w:after="120" w:line="276" w:lineRule="auto"/>
        <w:jc w:val="both"/>
        <w:rPr>
          <w:rFonts w:ascii="Cambria" w:hAnsi="Cambria" w:cs="Cambria"/>
          <w:sz w:val="20"/>
          <w:szCs w:val="20"/>
        </w:rPr>
      </w:pPr>
      <w:r w:rsidRPr="00615B46">
        <w:rPr>
          <w:rFonts w:ascii="Cambria" w:eastAsia="Batang" w:hAnsi="Cambria" w:cs="Cambria"/>
          <w:sz w:val="20"/>
          <w:szCs w:val="20"/>
          <w:lang w:val="x-none"/>
        </w:rPr>
        <w:t xml:space="preserve">Zamawiający </w:t>
      </w:r>
      <w:r w:rsidRPr="00615B46">
        <w:rPr>
          <w:rFonts w:ascii="Cambria" w:eastAsia="Batang" w:hAnsi="Cambria" w:cs="Cambria"/>
          <w:sz w:val="20"/>
          <w:szCs w:val="20"/>
        </w:rPr>
        <w:t>w odniesieniu do wykonawcy który otrzymał największą ilość punktów wezwie w ustawowym terminie do złożenia dokumentów w zakresie</w:t>
      </w:r>
      <w:r w:rsidRPr="00615B46">
        <w:rPr>
          <w:rFonts w:ascii="Cambria" w:eastAsia="Batang" w:hAnsi="Cambria" w:cs="Cambria"/>
          <w:smallCaps/>
          <w:sz w:val="20"/>
          <w:szCs w:val="20"/>
          <w:lang w:val="x-none"/>
        </w:rPr>
        <w:t xml:space="preserve"> </w:t>
      </w:r>
      <w:r w:rsidRPr="00615B46">
        <w:rPr>
          <w:rFonts w:ascii="Cambria" w:eastAsia="Batang" w:hAnsi="Cambria" w:cs="Cambria"/>
          <w:sz w:val="20"/>
          <w:szCs w:val="20"/>
        </w:rPr>
        <w:t xml:space="preserve">nie podlegania wykluczeniu oraz spełnia warunki udziału w postępowaniu. Potwierdzenie dokumentami wskazanych okoliczności będzie stanowić podstawę dokonania wyboru oferty tego wykonawcy. </w:t>
      </w:r>
      <w:r w:rsidRPr="00615B46">
        <w:rPr>
          <w:rFonts w:ascii="Cambria" w:eastAsia="Batang" w:hAnsi="Cambria" w:cs="Cambria"/>
          <w:sz w:val="20"/>
          <w:szCs w:val="20"/>
          <w:lang w:val="x-none"/>
        </w:rPr>
        <w:t xml:space="preserve"> </w:t>
      </w:r>
    </w:p>
    <w:p w14:paraId="715F4808" w14:textId="77777777" w:rsidR="007C402F" w:rsidRPr="00615B46" w:rsidRDefault="007C402F" w:rsidP="007C402F">
      <w:pPr>
        <w:pStyle w:val="Tekstpodstawowy"/>
        <w:numPr>
          <w:ilvl w:val="1"/>
          <w:numId w:val="15"/>
        </w:numPr>
        <w:spacing w:line="276" w:lineRule="auto"/>
        <w:ind w:left="426" w:hanging="426"/>
        <w:jc w:val="both"/>
        <w:rPr>
          <w:rFonts w:cs="Tahoma"/>
          <w:sz w:val="20"/>
          <w:szCs w:val="20"/>
          <w:u w:val="single"/>
        </w:rPr>
      </w:pPr>
      <w:r w:rsidRPr="00615B46">
        <w:rPr>
          <w:rFonts w:ascii="Cambria" w:hAnsi="Cambria" w:cs="Cambria"/>
          <w:sz w:val="20"/>
          <w:szCs w:val="20"/>
        </w:rPr>
        <w:t>Z wybranym Wykonawcą Zamawiający zawrze umowę w trybie art. 94 ust.1 ustawy Prawo zamówień publicznych i uwzględnieniem zapisów art. 139 ustawy.</w:t>
      </w:r>
    </w:p>
    <w:p w14:paraId="6F5B5DF4" w14:textId="77777777" w:rsidR="007C402F" w:rsidRPr="00615B46" w:rsidRDefault="007C402F" w:rsidP="007C402F">
      <w:pPr>
        <w:pStyle w:val="Nagwek3"/>
        <w:numPr>
          <w:ilvl w:val="0"/>
          <w:numId w:val="1"/>
        </w:numPr>
        <w:spacing w:line="276" w:lineRule="auto"/>
        <w:jc w:val="both"/>
        <w:rPr>
          <w:rStyle w:val="oznaczenie"/>
          <w:sz w:val="20"/>
          <w:szCs w:val="20"/>
        </w:rPr>
      </w:pPr>
      <w:r w:rsidRPr="00615B46">
        <w:rPr>
          <w:rFonts w:cs="Tahoma"/>
          <w:sz w:val="20"/>
          <w:szCs w:val="20"/>
          <w:u w:val="single"/>
          <w:lang w:val="pl-PL"/>
        </w:rPr>
        <w:lastRenderedPageBreak/>
        <w:t xml:space="preserve">23. </w:t>
      </w:r>
      <w:r w:rsidRPr="00615B46">
        <w:rPr>
          <w:rFonts w:cs="Tahoma"/>
          <w:sz w:val="20"/>
          <w:szCs w:val="20"/>
          <w:u w:val="single"/>
        </w:rPr>
        <w:t>Formalności, jakie powinny zostać dopełnione po wyborze oferty w celu zawarcia umowy w</w:t>
      </w:r>
      <w:r w:rsidRPr="00615B46">
        <w:rPr>
          <w:rFonts w:cs="Tahoma"/>
          <w:sz w:val="20"/>
          <w:szCs w:val="20"/>
          <w:u w:val="single"/>
          <w:lang w:val="pl-PL"/>
        </w:rPr>
        <w:t> </w:t>
      </w:r>
      <w:r w:rsidRPr="00615B46">
        <w:rPr>
          <w:rFonts w:cs="Tahoma"/>
          <w:sz w:val="20"/>
          <w:szCs w:val="20"/>
          <w:u w:val="single"/>
        </w:rPr>
        <w:t>sprawie zamówienia publicznego</w:t>
      </w:r>
    </w:p>
    <w:p w14:paraId="1F304E02" w14:textId="77777777" w:rsidR="007C402F" w:rsidRPr="00615B46" w:rsidRDefault="007C402F" w:rsidP="007C402F">
      <w:pPr>
        <w:spacing w:line="276" w:lineRule="auto"/>
        <w:ind w:left="851" w:hanging="567"/>
        <w:jc w:val="both"/>
        <w:rPr>
          <w:rFonts w:ascii="Cambria" w:hAnsi="Cambria" w:cs="Cambria"/>
          <w:sz w:val="20"/>
          <w:szCs w:val="20"/>
        </w:rPr>
      </w:pPr>
      <w:r w:rsidRPr="00615B46">
        <w:rPr>
          <w:rStyle w:val="oznaczenie"/>
          <w:rFonts w:ascii="Cambria" w:hAnsi="Cambria" w:cs="Cambria"/>
          <w:sz w:val="20"/>
          <w:szCs w:val="20"/>
        </w:rPr>
        <w:t xml:space="preserve">23.1. </w:t>
      </w:r>
      <w:r w:rsidRPr="00615B46">
        <w:rPr>
          <w:rFonts w:ascii="Cambria" w:hAnsi="Cambria" w:cs="Cambria"/>
          <w:sz w:val="20"/>
          <w:szCs w:val="20"/>
        </w:rPr>
        <w:t>Niezwłocznie po wyborze najkorzystniejszej oferty Zamawiający jednocześnie zawiadamia Wykonawców, którzy złożyli oferty, o:</w:t>
      </w:r>
    </w:p>
    <w:p w14:paraId="1B2D59A7" w14:textId="77777777" w:rsidR="007C402F" w:rsidRPr="00615B46" w:rsidRDefault="007C402F" w:rsidP="007C402F">
      <w:pPr>
        <w:pStyle w:val="lit"/>
        <w:spacing w:line="276" w:lineRule="auto"/>
        <w:ind w:left="851" w:hanging="567"/>
        <w:rPr>
          <w:rFonts w:ascii="Cambria" w:hAnsi="Cambria" w:cs="Cambria"/>
          <w:sz w:val="20"/>
        </w:rPr>
      </w:pPr>
      <w:r w:rsidRPr="00615B46">
        <w:rPr>
          <w:rFonts w:ascii="Cambria" w:hAnsi="Cambria" w:cs="Cambria"/>
          <w:sz w:val="20"/>
        </w:rPr>
        <w:t>23.1.1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14:paraId="35D5149D" w14:textId="77777777" w:rsidR="007C402F" w:rsidRPr="00615B46" w:rsidRDefault="007C402F" w:rsidP="007C402F">
      <w:pPr>
        <w:pStyle w:val="lit"/>
        <w:spacing w:line="276" w:lineRule="auto"/>
        <w:ind w:left="851" w:hanging="567"/>
        <w:rPr>
          <w:rFonts w:ascii="Cambria" w:hAnsi="Cambria" w:cs="Cambria"/>
          <w:sz w:val="20"/>
        </w:rPr>
      </w:pPr>
      <w:r w:rsidRPr="00615B46">
        <w:rPr>
          <w:rFonts w:ascii="Cambria" w:hAnsi="Cambria" w:cs="Cambria"/>
          <w:sz w:val="20"/>
        </w:rPr>
        <w:t>23.1.2 Wykonawcach, których oferty zostały odrzucone, podając uzasadnienie faktyczne i prawne;</w:t>
      </w:r>
    </w:p>
    <w:p w14:paraId="4A84A6AC" w14:textId="77777777" w:rsidR="007C402F" w:rsidRPr="00615B46" w:rsidRDefault="007C402F" w:rsidP="007C402F">
      <w:pPr>
        <w:pStyle w:val="lit"/>
        <w:spacing w:line="276" w:lineRule="auto"/>
        <w:ind w:left="851" w:hanging="567"/>
        <w:rPr>
          <w:rFonts w:ascii="Cambria" w:hAnsi="Cambria" w:cs="Cambria"/>
          <w:sz w:val="20"/>
        </w:rPr>
      </w:pPr>
      <w:r w:rsidRPr="00615B46">
        <w:rPr>
          <w:rFonts w:ascii="Cambria" w:hAnsi="Cambria" w:cs="Cambria"/>
          <w:sz w:val="20"/>
        </w:rPr>
        <w:t>23.1.3 Wykonawcach, którzy zostali wykluczeni z postępowania o udzielenie zamówienia, podając uzasadnienie faktyczne i prawne</w:t>
      </w:r>
    </w:p>
    <w:p w14:paraId="5DFAF3F1" w14:textId="77777777" w:rsidR="007C402F" w:rsidRPr="00615B46" w:rsidRDefault="007C402F" w:rsidP="007C402F">
      <w:pPr>
        <w:pStyle w:val="lit"/>
        <w:spacing w:line="276" w:lineRule="auto"/>
        <w:ind w:left="851" w:hanging="567"/>
        <w:rPr>
          <w:rFonts w:ascii="Cambria" w:hAnsi="Cambria" w:cs="Cambria"/>
          <w:sz w:val="20"/>
        </w:rPr>
      </w:pPr>
      <w:r w:rsidRPr="00615B46">
        <w:rPr>
          <w:rFonts w:ascii="Cambria" w:hAnsi="Cambria" w:cs="Cambria"/>
          <w:sz w:val="20"/>
        </w:rPr>
        <w:t>23.1.4 Unieważnieniu postępowania z podaniem uzasadnienia faktycznego i prawnego</w:t>
      </w:r>
    </w:p>
    <w:p w14:paraId="7F6D4E1F" w14:textId="77777777" w:rsidR="007C402F" w:rsidRPr="00615B46" w:rsidRDefault="007C402F" w:rsidP="007C402F">
      <w:pPr>
        <w:spacing w:line="276" w:lineRule="auto"/>
        <w:ind w:left="851" w:hanging="567"/>
        <w:jc w:val="both"/>
        <w:rPr>
          <w:rFonts w:ascii="Cambria" w:hAnsi="Cambria" w:cs="Cambria"/>
          <w:sz w:val="20"/>
          <w:szCs w:val="20"/>
        </w:rPr>
      </w:pPr>
      <w:r w:rsidRPr="00615B46">
        <w:rPr>
          <w:rFonts w:ascii="Cambria" w:hAnsi="Cambria" w:cs="Cambria"/>
          <w:sz w:val="20"/>
          <w:szCs w:val="20"/>
        </w:rPr>
        <w:t>23.2.</w:t>
      </w:r>
      <w:r w:rsidRPr="00615B46">
        <w:rPr>
          <w:rFonts w:ascii="Cambria" w:hAnsi="Cambria" w:cs="Cambria"/>
          <w:sz w:val="20"/>
          <w:szCs w:val="20"/>
        </w:rPr>
        <w:tab/>
        <w:t>Niezwłocznie po wyborze najkorzystniejszej oferty Zamawiający zamieści informacje, o których mowa w pkt. 23.1.1 na stronie internetowej.</w:t>
      </w:r>
    </w:p>
    <w:p w14:paraId="1F5AF8D8" w14:textId="62848C95" w:rsidR="007C402F" w:rsidRPr="00615B46" w:rsidRDefault="007C402F" w:rsidP="007C402F">
      <w:pPr>
        <w:spacing w:line="276" w:lineRule="auto"/>
        <w:ind w:left="851" w:hanging="567"/>
        <w:jc w:val="both"/>
        <w:rPr>
          <w:rFonts w:ascii="Cambria" w:hAnsi="Cambria" w:cs="Cambria"/>
          <w:sz w:val="20"/>
          <w:szCs w:val="20"/>
        </w:rPr>
      </w:pPr>
      <w:r w:rsidRPr="00615B46">
        <w:rPr>
          <w:rFonts w:ascii="Cambria" w:hAnsi="Cambria" w:cs="Cambria"/>
          <w:sz w:val="20"/>
          <w:szCs w:val="20"/>
        </w:rPr>
        <w:t>23.3. Wykonawca, którego oferta zostanie uznana za najkorzystniejszą, przed podpisaniem umowy zobowiązany jest do</w:t>
      </w:r>
      <w:r w:rsidR="00241831">
        <w:rPr>
          <w:rFonts w:ascii="Cambria" w:hAnsi="Cambria" w:cs="Cambria"/>
          <w:sz w:val="20"/>
          <w:szCs w:val="20"/>
        </w:rPr>
        <w:t xml:space="preserve"> p</w:t>
      </w:r>
      <w:r w:rsidR="00241831" w:rsidRPr="00615B46">
        <w:rPr>
          <w:rFonts w:ascii="Cambria" w:hAnsi="Cambria" w:cs="Cambria"/>
          <w:sz w:val="20"/>
          <w:szCs w:val="20"/>
        </w:rPr>
        <w:t>rzedłożenia</w:t>
      </w:r>
      <w:r w:rsidR="00241831">
        <w:rPr>
          <w:rFonts w:ascii="Cambria" w:hAnsi="Cambria" w:cs="Cambria"/>
          <w:sz w:val="20"/>
          <w:szCs w:val="20"/>
        </w:rPr>
        <w:t>:</w:t>
      </w:r>
    </w:p>
    <w:p w14:paraId="00093A6F" w14:textId="5C037F03" w:rsidR="007C402F" w:rsidRPr="00615B46" w:rsidRDefault="007C402F" w:rsidP="007C402F">
      <w:pPr>
        <w:pStyle w:val="Stopka"/>
        <w:tabs>
          <w:tab w:val="clear" w:pos="4536"/>
          <w:tab w:val="clear" w:pos="9072"/>
        </w:tabs>
        <w:spacing w:line="276" w:lineRule="auto"/>
        <w:ind w:left="851" w:hanging="567"/>
        <w:jc w:val="both"/>
        <w:rPr>
          <w:rFonts w:ascii="Cambria" w:hAnsi="Cambria" w:cs="Cambria"/>
          <w:sz w:val="20"/>
          <w:szCs w:val="20"/>
        </w:rPr>
      </w:pPr>
      <w:r w:rsidRPr="00615B46">
        <w:rPr>
          <w:rFonts w:ascii="Cambria" w:hAnsi="Cambria" w:cs="Cambria"/>
          <w:sz w:val="20"/>
          <w:szCs w:val="20"/>
        </w:rPr>
        <w:t xml:space="preserve">23.3.1. </w:t>
      </w:r>
      <w:r w:rsidR="00241831">
        <w:rPr>
          <w:rFonts w:ascii="Cambria" w:hAnsi="Cambria" w:cs="Cambria"/>
          <w:sz w:val="20"/>
          <w:szCs w:val="20"/>
        </w:rPr>
        <w:t>U</w:t>
      </w:r>
      <w:r w:rsidRPr="00241831">
        <w:rPr>
          <w:rFonts w:ascii="Cambria" w:hAnsi="Cambria" w:cs="Cambria"/>
          <w:b/>
          <w:bCs/>
          <w:sz w:val="20"/>
          <w:szCs w:val="20"/>
        </w:rPr>
        <w:t>mowy</w:t>
      </w:r>
      <w:r w:rsidRPr="00615B46">
        <w:rPr>
          <w:rFonts w:ascii="Cambria" w:hAnsi="Cambria" w:cs="Cambria"/>
          <w:sz w:val="20"/>
          <w:szCs w:val="20"/>
        </w:rPr>
        <w:t xml:space="preserve"> regulującej współpracę Wykonawców wspólnie ubiegających się o udzielenie zamówienia, </w:t>
      </w:r>
    </w:p>
    <w:p w14:paraId="7D135E21" w14:textId="2A8CC2BA" w:rsidR="007C402F" w:rsidRPr="00615B46" w:rsidRDefault="007C402F" w:rsidP="007C402F">
      <w:pPr>
        <w:pStyle w:val="Stopka"/>
        <w:tabs>
          <w:tab w:val="clear" w:pos="4536"/>
          <w:tab w:val="clear" w:pos="9072"/>
        </w:tabs>
        <w:spacing w:line="276" w:lineRule="auto"/>
        <w:ind w:left="851" w:hanging="567"/>
        <w:jc w:val="both"/>
        <w:rPr>
          <w:rFonts w:ascii="Cambria" w:hAnsi="Cambria" w:cs="Cambria"/>
          <w:sz w:val="20"/>
          <w:szCs w:val="20"/>
        </w:rPr>
      </w:pPr>
      <w:r w:rsidRPr="00615B46">
        <w:rPr>
          <w:rFonts w:ascii="Cambria" w:hAnsi="Cambria" w:cs="Cambria"/>
          <w:sz w:val="20"/>
          <w:szCs w:val="20"/>
        </w:rPr>
        <w:t xml:space="preserve">23.3.2. </w:t>
      </w:r>
      <w:r w:rsidRPr="00241831">
        <w:rPr>
          <w:rFonts w:ascii="Cambria" w:hAnsi="Cambria" w:cs="Cambria"/>
          <w:b/>
          <w:bCs/>
          <w:sz w:val="20"/>
          <w:szCs w:val="20"/>
        </w:rPr>
        <w:t>Szczegółow</w:t>
      </w:r>
      <w:r w:rsidR="00515A0D" w:rsidRPr="00241831">
        <w:rPr>
          <w:rFonts w:ascii="Cambria" w:hAnsi="Cambria" w:cs="Cambria"/>
          <w:b/>
          <w:bCs/>
          <w:sz w:val="20"/>
          <w:szCs w:val="20"/>
        </w:rPr>
        <w:t>ej</w:t>
      </w:r>
      <w:r w:rsidRPr="00241831">
        <w:rPr>
          <w:rFonts w:ascii="Cambria" w:hAnsi="Cambria" w:cs="Cambria"/>
          <w:b/>
          <w:bCs/>
          <w:sz w:val="20"/>
          <w:szCs w:val="20"/>
        </w:rPr>
        <w:t xml:space="preserve"> kalkulacj</w:t>
      </w:r>
      <w:r w:rsidR="00515A0D" w:rsidRPr="00241831">
        <w:rPr>
          <w:rFonts w:ascii="Cambria" w:hAnsi="Cambria" w:cs="Cambria"/>
          <w:b/>
          <w:bCs/>
          <w:sz w:val="20"/>
          <w:szCs w:val="20"/>
        </w:rPr>
        <w:t>i</w:t>
      </w:r>
      <w:r w:rsidRPr="00241831">
        <w:rPr>
          <w:rFonts w:ascii="Cambria" w:hAnsi="Cambria" w:cs="Cambria"/>
          <w:b/>
          <w:bCs/>
          <w:sz w:val="20"/>
          <w:szCs w:val="20"/>
        </w:rPr>
        <w:t xml:space="preserve"> cenow</w:t>
      </w:r>
      <w:r w:rsidR="00515A0D" w:rsidRPr="00241831">
        <w:rPr>
          <w:rFonts w:ascii="Cambria" w:hAnsi="Cambria" w:cs="Cambria"/>
          <w:b/>
          <w:bCs/>
          <w:sz w:val="20"/>
          <w:szCs w:val="20"/>
        </w:rPr>
        <w:t>ej</w:t>
      </w:r>
      <w:r w:rsidRPr="00615B46">
        <w:rPr>
          <w:rFonts w:ascii="Cambria" w:hAnsi="Cambria" w:cs="Cambria"/>
          <w:sz w:val="20"/>
          <w:szCs w:val="20"/>
        </w:rPr>
        <w:t xml:space="preserve"> osobno dla każdego zadania w rozbiciu na ceny jednostkowe dostarczanych produktów opisanych w załączniku nr 6 do SIWZ</w:t>
      </w:r>
    </w:p>
    <w:p w14:paraId="6B0F25D4" w14:textId="7C86F25D" w:rsidR="007C402F" w:rsidRPr="00615B46" w:rsidRDefault="007C402F" w:rsidP="007C402F">
      <w:pPr>
        <w:pStyle w:val="Stopka"/>
        <w:tabs>
          <w:tab w:val="clear" w:pos="4536"/>
          <w:tab w:val="clear" w:pos="9072"/>
        </w:tabs>
        <w:spacing w:line="276" w:lineRule="auto"/>
        <w:ind w:left="851" w:hanging="567"/>
        <w:jc w:val="both"/>
        <w:rPr>
          <w:rFonts w:ascii="Cambria" w:hAnsi="Cambria" w:cs="Cambria"/>
          <w:sz w:val="20"/>
          <w:szCs w:val="20"/>
        </w:rPr>
      </w:pPr>
      <w:r w:rsidRPr="00615B46">
        <w:rPr>
          <w:rFonts w:ascii="Cambria" w:hAnsi="Cambria" w:cs="Arial"/>
          <w:sz w:val="20"/>
          <w:szCs w:val="20"/>
        </w:rPr>
        <w:t xml:space="preserve">23.3.3 </w:t>
      </w:r>
      <w:r w:rsidRPr="00241831">
        <w:rPr>
          <w:rFonts w:ascii="Cambria" w:hAnsi="Cambria" w:cs="Arial"/>
          <w:b/>
          <w:bCs/>
          <w:sz w:val="20"/>
          <w:szCs w:val="20"/>
        </w:rPr>
        <w:t>Szczegółow</w:t>
      </w:r>
      <w:r w:rsidR="00515A0D" w:rsidRPr="00241831">
        <w:rPr>
          <w:rFonts w:ascii="Cambria" w:hAnsi="Cambria" w:cs="Arial"/>
          <w:b/>
          <w:bCs/>
          <w:sz w:val="20"/>
          <w:szCs w:val="20"/>
        </w:rPr>
        <w:t>ego</w:t>
      </w:r>
      <w:r w:rsidRPr="00241831">
        <w:rPr>
          <w:rFonts w:ascii="Cambria" w:hAnsi="Cambria" w:cs="Arial"/>
          <w:b/>
          <w:bCs/>
          <w:sz w:val="20"/>
          <w:szCs w:val="20"/>
        </w:rPr>
        <w:t xml:space="preserve"> opis</w:t>
      </w:r>
      <w:r w:rsidR="00515A0D" w:rsidRPr="00241831">
        <w:rPr>
          <w:rFonts w:ascii="Cambria" w:hAnsi="Cambria" w:cs="Arial"/>
          <w:b/>
          <w:bCs/>
          <w:sz w:val="20"/>
          <w:szCs w:val="20"/>
        </w:rPr>
        <w:t>u</w:t>
      </w:r>
      <w:r w:rsidRPr="00241831">
        <w:rPr>
          <w:rFonts w:ascii="Cambria" w:hAnsi="Cambria" w:cs="Arial"/>
          <w:b/>
          <w:bCs/>
          <w:sz w:val="20"/>
          <w:szCs w:val="20"/>
        </w:rPr>
        <w:t xml:space="preserve"> oferowanego przedmiotu zamówienia</w:t>
      </w:r>
      <w:r w:rsidRPr="00615B46">
        <w:rPr>
          <w:rFonts w:ascii="Cambria" w:hAnsi="Cambria" w:cs="Arial"/>
          <w:sz w:val="20"/>
          <w:szCs w:val="20"/>
        </w:rPr>
        <w:t xml:space="preserve"> (</w:t>
      </w:r>
      <w:r w:rsidRPr="00615B46">
        <w:rPr>
          <w:rFonts w:ascii="Cambria" w:hAnsi="Cambria" w:cs="Cambria"/>
          <w:sz w:val="20"/>
          <w:szCs w:val="20"/>
        </w:rPr>
        <w:t>osobno dla każdego zadania),</w:t>
      </w:r>
      <w:r w:rsidRPr="00615B46">
        <w:rPr>
          <w:rFonts w:ascii="Cambria" w:hAnsi="Cambria" w:cs="Arial"/>
          <w:sz w:val="20"/>
          <w:szCs w:val="20"/>
        </w:rPr>
        <w:t xml:space="preserve"> w</w:t>
      </w:r>
      <w:r w:rsidR="00241831">
        <w:rPr>
          <w:rFonts w:ascii="Cambria" w:hAnsi="Cambria" w:cs="Arial"/>
          <w:sz w:val="20"/>
          <w:szCs w:val="20"/>
        </w:rPr>
        <w:t> </w:t>
      </w:r>
      <w:r w:rsidRPr="00615B46">
        <w:rPr>
          <w:rFonts w:ascii="Cambria" w:hAnsi="Cambria" w:cs="Arial"/>
          <w:sz w:val="20"/>
          <w:szCs w:val="20"/>
        </w:rPr>
        <w:t xml:space="preserve">którym dla każdego produktu w tym programów należy określić nazwę producenta, typ/model oraz inne cechy produktu pozwalające na jednoznaczną identyfikację zaoferowanego produktu </w:t>
      </w:r>
      <w:r w:rsidRPr="00615B46">
        <w:rPr>
          <w:rFonts w:ascii="Cambria" w:hAnsi="Cambria" w:cs="Arial"/>
          <w:sz w:val="20"/>
          <w:szCs w:val="20"/>
        </w:rPr>
        <w:br/>
        <w:t xml:space="preserve">i potwierdzenie zgodności z opisem przedmiotu zamówienia zgodnie ze wzorem podanym </w:t>
      </w:r>
      <w:r w:rsidRPr="00615B46">
        <w:rPr>
          <w:rFonts w:ascii="Cambria" w:hAnsi="Cambria" w:cs="Arial"/>
          <w:sz w:val="20"/>
          <w:szCs w:val="20"/>
        </w:rPr>
        <w:br/>
        <w:t>w załączniku nr 6 do SIWZ</w:t>
      </w:r>
    </w:p>
    <w:p w14:paraId="3F2B17A6" w14:textId="77777777" w:rsidR="007C402F" w:rsidRPr="00615B46" w:rsidRDefault="007C402F" w:rsidP="007C402F">
      <w:pPr>
        <w:pStyle w:val="Tekstpodstawowy"/>
        <w:tabs>
          <w:tab w:val="left" w:pos="860"/>
          <w:tab w:val="left" w:pos="993"/>
        </w:tabs>
        <w:spacing w:line="276" w:lineRule="auto"/>
        <w:rPr>
          <w:rFonts w:ascii="Cambria" w:hAnsi="Cambria" w:cs="Cambria"/>
          <w:sz w:val="20"/>
          <w:szCs w:val="20"/>
        </w:rPr>
      </w:pPr>
      <w:r w:rsidRPr="00615B46">
        <w:rPr>
          <w:rFonts w:ascii="Cambria" w:hAnsi="Cambria" w:cs="Cambria"/>
          <w:b/>
          <w:sz w:val="20"/>
          <w:szCs w:val="20"/>
        </w:rPr>
        <w:t xml:space="preserve">24. </w:t>
      </w:r>
      <w:r w:rsidRPr="00615B46">
        <w:rPr>
          <w:rFonts w:ascii="Cambria" w:hAnsi="Cambria" w:cs="Cambria"/>
          <w:b/>
          <w:sz w:val="20"/>
          <w:szCs w:val="20"/>
          <w:u w:val="single"/>
        </w:rPr>
        <w:t>Istotne warunki umowy</w:t>
      </w:r>
    </w:p>
    <w:p w14:paraId="733708DA" w14:textId="77777777" w:rsidR="007C402F" w:rsidRPr="00615B46" w:rsidRDefault="007C402F" w:rsidP="007C402F">
      <w:pPr>
        <w:pStyle w:val="Tekstpodstawowy"/>
        <w:spacing w:after="0" w:line="276" w:lineRule="auto"/>
        <w:ind w:left="360" w:right="-47"/>
        <w:jc w:val="both"/>
        <w:rPr>
          <w:rFonts w:ascii="Cambria" w:hAnsi="Cambria" w:cs="Cambria"/>
          <w:sz w:val="20"/>
          <w:szCs w:val="20"/>
        </w:rPr>
      </w:pPr>
      <w:r w:rsidRPr="00615B46">
        <w:rPr>
          <w:rFonts w:ascii="Cambria" w:hAnsi="Cambria" w:cs="Cambria"/>
          <w:sz w:val="20"/>
          <w:szCs w:val="20"/>
        </w:rPr>
        <w:t>Wzór umowy stanowi Załącznik Nr 6 do SIWZ</w:t>
      </w:r>
    </w:p>
    <w:p w14:paraId="215B9353" w14:textId="77777777" w:rsidR="007C402F" w:rsidRPr="00615B46" w:rsidRDefault="007C402F" w:rsidP="007C402F">
      <w:pPr>
        <w:spacing w:line="276" w:lineRule="auto"/>
        <w:ind w:left="426" w:hanging="426"/>
        <w:rPr>
          <w:rFonts w:ascii="Cambria" w:hAnsi="Cambria" w:cs="Cambria"/>
          <w:sz w:val="20"/>
          <w:szCs w:val="20"/>
        </w:rPr>
      </w:pPr>
      <w:r w:rsidRPr="00615B46">
        <w:rPr>
          <w:rFonts w:ascii="Cambria" w:hAnsi="Cambria" w:cs="Cambria"/>
          <w:b/>
          <w:bCs/>
          <w:sz w:val="20"/>
          <w:szCs w:val="20"/>
        </w:rPr>
        <w:t xml:space="preserve">25. </w:t>
      </w:r>
      <w:r w:rsidRPr="00615B46">
        <w:rPr>
          <w:rFonts w:ascii="Cambria" w:hAnsi="Cambria" w:cs="Cambria"/>
          <w:b/>
          <w:bCs/>
          <w:sz w:val="20"/>
          <w:szCs w:val="20"/>
          <w:u w:val="single"/>
        </w:rPr>
        <w:t>Zamawiający dopuszcza zmianę zawartej umowy w następujących okolicznościach;</w:t>
      </w:r>
    </w:p>
    <w:p w14:paraId="512FA201" w14:textId="77777777" w:rsidR="007C402F" w:rsidRPr="00615B46" w:rsidRDefault="007C402F" w:rsidP="007C402F">
      <w:pPr>
        <w:spacing w:line="276" w:lineRule="auto"/>
        <w:ind w:left="426" w:hanging="426"/>
        <w:rPr>
          <w:rFonts w:ascii="Cambria" w:hAnsi="Cambria" w:cs="Cambria"/>
          <w:b/>
          <w:sz w:val="20"/>
          <w:szCs w:val="20"/>
        </w:rPr>
      </w:pPr>
    </w:p>
    <w:p w14:paraId="2B66EBD0" w14:textId="77777777" w:rsidR="007C402F" w:rsidRPr="00615B46" w:rsidRDefault="007C402F" w:rsidP="007C402F">
      <w:pPr>
        <w:spacing w:line="276" w:lineRule="auto"/>
        <w:ind w:left="851" w:hanging="565"/>
        <w:jc w:val="both"/>
        <w:rPr>
          <w:rFonts w:ascii="Cambria" w:hAnsi="Cambria" w:cs="Cambria"/>
          <w:sz w:val="20"/>
          <w:szCs w:val="20"/>
        </w:rPr>
      </w:pPr>
      <w:r w:rsidRPr="00615B46">
        <w:rPr>
          <w:rFonts w:ascii="Cambria" w:hAnsi="Cambria" w:cs="Cambria"/>
          <w:bCs/>
          <w:sz w:val="20"/>
          <w:szCs w:val="20"/>
        </w:rPr>
        <w:t xml:space="preserve">25.1. Zmiany terminu przewidzianego na zakończenie dostawy w przypadku </w:t>
      </w:r>
      <w:r w:rsidRPr="00615B46">
        <w:rPr>
          <w:rFonts w:ascii="Cambria" w:hAnsi="Cambria" w:cs="Cambria"/>
          <w:sz w:val="20"/>
          <w:szCs w:val="20"/>
        </w:rPr>
        <w:t>wstrzymania dostawy przez Zamawiającego.</w:t>
      </w:r>
    </w:p>
    <w:p w14:paraId="2671502C" w14:textId="77777777" w:rsidR="007C402F" w:rsidRPr="00615B46" w:rsidRDefault="007C402F" w:rsidP="007C402F">
      <w:pPr>
        <w:tabs>
          <w:tab w:val="left" w:pos="851"/>
        </w:tabs>
        <w:spacing w:line="276" w:lineRule="auto"/>
        <w:ind w:left="851" w:hanging="565"/>
        <w:jc w:val="both"/>
        <w:rPr>
          <w:rFonts w:ascii="Cambria" w:hAnsi="Cambria" w:cs="Cambria"/>
          <w:sz w:val="20"/>
          <w:szCs w:val="20"/>
        </w:rPr>
      </w:pPr>
      <w:r w:rsidRPr="00615B46">
        <w:rPr>
          <w:rFonts w:ascii="Cambria" w:hAnsi="Cambria" w:cs="Cambria"/>
          <w:sz w:val="20"/>
          <w:szCs w:val="20"/>
        </w:rPr>
        <w:t xml:space="preserve">25.2. Zmiana zaoferowanego sprzętu na sprzęt o parametrach tożsamych lub lepszych od przyjętych w ofercie w przypadku wycofania z rynku oferowanego sprzętu. Wymagane jest oświadczenie producenta. </w:t>
      </w:r>
    </w:p>
    <w:p w14:paraId="641D7802" w14:textId="77777777" w:rsidR="007C402F" w:rsidRPr="00615B46" w:rsidRDefault="007C402F" w:rsidP="007C402F">
      <w:pPr>
        <w:tabs>
          <w:tab w:val="left" w:pos="851"/>
        </w:tabs>
        <w:spacing w:line="276" w:lineRule="auto"/>
        <w:ind w:left="851" w:hanging="565"/>
        <w:jc w:val="both"/>
        <w:rPr>
          <w:rFonts w:ascii="Cambria" w:hAnsi="Cambria" w:cs="Cambria"/>
          <w:sz w:val="20"/>
          <w:szCs w:val="20"/>
        </w:rPr>
      </w:pPr>
      <w:bookmarkStart w:id="18" w:name="_Hlk25931751"/>
      <w:r w:rsidRPr="00615B46">
        <w:rPr>
          <w:rFonts w:ascii="Cambria" w:hAnsi="Cambria" w:cs="Cambria"/>
          <w:sz w:val="20"/>
          <w:szCs w:val="20"/>
        </w:rPr>
        <w:t xml:space="preserve">25.3 Wydłużenie terminu dostawy s przyczyn niezależnych od Wykonawcy pomimo zachowani należytej staranności </w:t>
      </w:r>
    </w:p>
    <w:p w14:paraId="5991BE44" w14:textId="77777777" w:rsidR="007C402F" w:rsidRPr="00615B46" w:rsidRDefault="007C402F" w:rsidP="007C402F">
      <w:pPr>
        <w:tabs>
          <w:tab w:val="left" w:pos="851"/>
        </w:tabs>
        <w:spacing w:line="276" w:lineRule="auto"/>
        <w:ind w:left="851" w:hanging="565"/>
        <w:jc w:val="both"/>
        <w:rPr>
          <w:rFonts w:ascii="Cambria" w:hAnsi="Cambria" w:cs="Cambria"/>
          <w:sz w:val="20"/>
          <w:szCs w:val="20"/>
        </w:rPr>
      </w:pPr>
      <w:r w:rsidRPr="00615B46">
        <w:rPr>
          <w:rFonts w:ascii="Cambria" w:hAnsi="Cambria" w:cs="Cambria"/>
          <w:sz w:val="20"/>
          <w:szCs w:val="20"/>
        </w:rPr>
        <w:t xml:space="preserve">25.4 Dokonanie zmiany terminu dostawy jest uzależnione od wyrażenia zgody przez instytucję dofinansowującą przedmiot zamówienia  </w:t>
      </w:r>
    </w:p>
    <w:bookmarkEnd w:id="18"/>
    <w:p w14:paraId="473D12DD" w14:textId="77777777" w:rsidR="007C402F" w:rsidRPr="00615B46" w:rsidRDefault="007C402F" w:rsidP="007C402F">
      <w:pPr>
        <w:pStyle w:val="Nagwek4"/>
        <w:numPr>
          <w:ilvl w:val="2"/>
          <w:numId w:val="1"/>
        </w:numPr>
        <w:tabs>
          <w:tab w:val="left" w:pos="360"/>
        </w:tabs>
        <w:spacing w:before="0" w:after="120" w:line="276" w:lineRule="auto"/>
        <w:ind w:left="426" w:hanging="426"/>
        <w:jc w:val="both"/>
        <w:rPr>
          <w:rFonts w:ascii="Cambria" w:hAnsi="Cambria" w:cs="Cambria"/>
          <w:sz w:val="20"/>
          <w:szCs w:val="20"/>
        </w:rPr>
      </w:pPr>
      <w:r w:rsidRPr="00615B46">
        <w:rPr>
          <w:rFonts w:ascii="Cambria" w:hAnsi="Cambria" w:cs="Cambria"/>
          <w:sz w:val="20"/>
          <w:szCs w:val="20"/>
        </w:rPr>
        <w:t xml:space="preserve"> 26. </w:t>
      </w:r>
      <w:r w:rsidRPr="00615B46">
        <w:rPr>
          <w:rFonts w:ascii="Cambria" w:hAnsi="Cambria" w:cs="Cambria"/>
          <w:sz w:val="20"/>
          <w:szCs w:val="20"/>
          <w:u w:val="single"/>
        </w:rPr>
        <w:t>Pouczenie o środkach ochrony prawnej przysługującej Wykonawcy w toku postępowania udzielenie zamówienia</w:t>
      </w:r>
    </w:p>
    <w:p w14:paraId="0D09922A" w14:textId="77777777" w:rsidR="007C402F" w:rsidRPr="00615B46" w:rsidRDefault="007C402F" w:rsidP="007C402F">
      <w:pPr>
        <w:pStyle w:val="Tekstpodstawowy"/>
        <w:spacing w:line="276" w:lineRule="auto"/>
        <w:ind w:left="426"/>
        <w:jc w:val="both"/>
        <w:rPr>
          <w:rFonts w:ascii="Cambria" w:hAnsi="Cambria" w:cs="Cambria"/>
          <w:sz w:val="20"/>
          <w:szCs w:val="20"/>
        </w:rPr>
      </w:pPr>
      <w:r w:rsidRPr="00615B46">
        <w:rPr>
          <w:rFonts w:ascii="Cambria" w:hAnsi="Cambria" w:cs="Cambria"/>
          <w:sz w:val="20"/>
          <w:szCs w:val="20"/>
        </w:rPr>
        <w:t>26.1 Wykonawcom oraz innym osobom, których interes doznał uszczerbku w wyniku naruszenia przez zamawiającego przepisów ustawy, przysługuje prawo wniesienia Odwołania do Prezesa Krajowej Izby Odwoławczej na zasadach określonych w dziale VI ustawy dla postępowań o wartości mniejszej od kwoty o której mowa w art.11 ust. 8 ustawy. Na orzeczenie Izby stronom oraz uczestnikom postępowania odwoławczego przysługuje skarga do sądu.</w:t>
      </w:r>
    </w:p>
    <w:p w14:paraId="4338FB9F" w14:textId="77777777" w:rsidR="007C402F" w:rsidRPr="00615B46" w:rsidRDefault="007C402F" w:rsidP="007C402F">
      <w:pPr>
        <w:pStyle w:val="Tekstpodstawowy"/>
        <w:spacing w:line="276" w:lineRule="auto"/>
        <w:ind w:left="426"/>
        <w:jc w:val="both"/>
        <w:rPr>
          <w:rFonts w:ascii="Cambria" w:hAnsi="Cambria" w:cs="Cambria"/>
          <w:b/>
          <w:sz w:val="20"/>
          <w:szCs w:val="20"/>
          <w:u w:val="single"/>
        </w:rPr>
      </w:pPr>
      <w:r w:rsidRPr="00615B46">
        <w:rPr>
          <w:rFonts w:ascii="Cambria" w:hAnsi="Cambria" w:cs="Cambria"/>
          <w:sz w:val="20"/>
          <w:szCs w:val="20"/>
        </w:rPr>
        <w:t>26.2 Ponadto Wykonawca może w terminie przewidzianym do wniesienia odwołania poinformować zamawiającego o niezgodnej z przepisami ustawy czynności podjętej lub czynności zaniechanej, do której był zobowiązany na podstawie ustawy, na które nie przysługuje odwołanie.</w:t>
      </w:r>
    </w:p>
    <w:p w14:paraId="7C19DC99" w14:textId="77777777" w:rsidR="007C402F" w:rsidRPr="00615B46" w:rsidRDefault="007C402F" w:rsidP="007C402F">
      <w:pPr>
        <w:pStyle w:val="Tekstpodstawowy"/>
        <w:spacing w:line="276" w:lineRule="auto"/>
        <w:rPr>
          <w:rFonts w:ascii="Cambria" w:hAnsi="Cambria" w:cs="Cambria"/>
          <w:b/>
          <w:sz w:val="20"/>
          <w:szCs w:val="20"/>
        </w:rPr>
      </w:pPr>
      <w:r w:rsidRPr="00615B46">
        <w:rPr>
          <w:rFonts w:ascii="Cambria" w:hAnsi="Cambria" w:cs="Cambria"/>
          <w:b/>
          <w:sz w:val="20"/>
          <w:szCs w:val="20"/>
        </w:rPr>
        <w:t>27.</w:t>
      </w:r>
      <w:r w:rsidRPr="00615B46">
        <w:rPr>
          <w:rFonts w:ascii="Cambria" w:hAnsi="Cambria" w:cs="Cambria"/>
          <w:b/>
          <w:sz w:val="20"/>
          <w:szCs w:val="20"/>
          <w:u w:val="single"/>
        </w:rPr>
        <w:t xml:space="preserve"> Zamawiający nie przewiduje wymagań związanych z art. 29 ust 3a ustawy.</w:t>
      </w:r>
    </w:p>
    <w:p w14:paraId="0730D19F" w14:textId="1EA6A13E" w:rsidR="007C402F" w:rsidRDefault="007C402F" w:rsidP="007C402F">
      <w:pPr>
        <w:pStyle w:val="Tekstpodstawowy"/>
        <w:tabs>
          <w:tab w:val="left" w:pos="426"/>
        </w:tabs>
        <w:spacing w:line="276" w:lineRule="auto"/>
        <w:ind w:left="426" w:hanging="426"/>
        <w:rPr>
          <w:rFonts w:ascii="Cambria" w:hAnsi="Cambria" w:cs="Cambria"/>
          <w:b/>
          <w:sz w:val="20"/>
          <w:szCs w:val="20"/>
          <w:u w:val="single"/>
          <w:shd w:val="clear" w:color="auto" w:fill="FFFFFF"/>
        </w:rPr>
      </w:pPr>
      <w:r w:rsidRPr="00615B46">
        <w:rPr>
          <w:rFonts w:ascii="Cambria" w:hAnsi="Cambria" w:cs="Cambria"/>
          <w:b/>
          <w:sz w:val="20"/>
          <w:szCs w:val="20"/>
        </w:rPr>
        <w:t xml:space="preserve">28.  </w:t>
      </w:r>
      <w:r w:rsidRPr="00615B46">
        <w:rPr>
          <w:rFonts w:ascii="Cambria" w:hAnsi="Cambria" w:cs="Cambria"/>
          <w:b/>
          <w:sz w:val="20"/>
          <w:szCs w:val="20"/>
          <w:u w:val="single"/>
        </w:rPr>
        <w:t xml:space="preserve">Zamawiający </w:t>
      </w:r>
      <w:r w:rsidRPr="00615B46">
        <w:rPr>
          <w:rFonts w:ascii="Cambria" w:hAnsi="Cambria" w:cs="Cambria"/>
          <w:b/>
          <w:sz w:val="20"/>
          <w:szCs w:val="20"/>
          <w:u w:val="single"/>
          <w:shd w:val="clear" w:color="auto" w:fill="FFFFFF"/>
        </w:rPr>
        <w:t>nie przewiduje przeprowadzenia aukcji elektronicznej.</w:t>
      </w:r>
    </w:p>
    <w:p w14:paraId="79849C30" w14:textId="6F68E761" w:rsidR="00FA6D80" w:rsidRDefault="00FA6D80" w:rsidP="007C402F">
      <w:pPr>
        <w:pStyle w:val="Tekstpodstawowy"/>
        <w:tabs>
          <w:tab w:val="left" w:pos="426"/>
        </w:tabs>
        <w:spacing w:line="276" w:lineRule="auto"/>
        <w:ind w:left="426" w:hanging="426"/>
        <w:rPr>
          <w:rFonts w:ascii="Cambria" w:hAnsi="Cambria" w:cs="Cambria"/>
          <w:b/>
          <w:sz w:val="20"/>
          <w:szCs w:val="20"/>
          <w:u w:val="single"/>
          <w:shd w:val="clear" w:color="auto" w:fill="FFFFFF"/>
        </w:rPr>
      </w:pPr>
    </w:p>
    <w:p w14:paraId="76E673EF" w14:textId="77777777" w:rsidR="007C402F" w:rsidRPr="00615B46" w:rsidRDefault="007C402F" w:rsidP="007C402F">
      <w:pPr>
        <w:pStyle w:val="Tekstpodstawowy"/>
        <w:tabs>
          <w:tab w:val="left" w:pos="360"/>
          <w:tab w:val="left" w:pos="426"/>
        </w:tabs>
        <w:spacing w:line="276" w:lineRule="auto"/>
        <w:ind w:left="360" w:hanging="360"/>
        <w:rPr>
          <w:rFonts w:ascii="Cambria" w:hAnsi="Cambria" w:cs="Cambria"/>
          <w:b/>
          <w:bCs/>
          <w:sz w:val="20"/>
          <w:szCs w:val="20"/>
          <w:u w:val="single"/>
        </w:rPr>
      </w:pPr>
      <w:bookmarkStart w:id="19" w:name="_Hlk25931762"/>
      <w:r w:rsidRPr="00615B46">
        <w:rPr>
          <w:rFonts w:ascii="Cambria" w:hAnsi="Cambria" w:cs="Cambria"/>
          <w:b/>
          <w:bCs/>
          <w:sz w:val="20"/>
          <w:szCs w:val="20"/>
        </w:rPr>
        <w:lastRenderedPageBreak/>
        <w:t>29.</w:t>
      </w:r>
      <w:r w:rsidRPr="00615B46">
        <w:rPr>
          <w:rFonts w:ascii="Cambria" w:hAnsi="Cambria" w:cs="Cambria"/>
          <w:b/>
          <w:bCs/>
          <w:sz w:val="20"/>
          <w:szCs w:val="20"/>
          <w:u w:val="single"/>
        </w:rPr>
        <w:t xml:space="preserve">  </w:t>
      </w:r>
      <w:r w:rsidRPr="00615B46">
        <w:rPr>
          <w:rFonts w:ascii="Cambria" w:hAnsi="Cambria" w:cs="Verdana"/>
          <w:b/>
          <w:bCs/>
          <w:sz w:val="20"/>
          <w:szCs w:val="20"/>
          <w:u w:val="single"/>
        </w:rPr>
        <w:t>Klauzula informacyjna dotycząca RODO</w:t>
      </w:r>
    </w:p>
    <w:bookmarkEnd w:id="19"/>
    <w:p w14:paraId="01FA9A5A" w14:textId="77777777" w:rsidR="007C402F" w:rsidRPr="00615B46" w:rsidRDefault="007C402F" w:rsidP="007C402F">
      <w:pPr>
        <w:suppressAutoHyphens w:val="0"/>
        <w:spacing w:line="276" w:lineRule="auto"/>
        <w:ind w:left="851"/>
        <w:jc w:val="both"/>
        <w:rPr>
          <w:rFonts w:ascii="Cambria" w:eastAsia="Times New Roman" w:hAnsi="Cambria"/>
          <w:sz w:val="20"/>
          <w:szCs w:val="20"/>
          <w:lang w:eastAsia="x-none"/>
        </w:rPr>
      </w:pPr>
      <w:r w:rsidRPr="00615B46">
        <w:rPr>
          <w:rFonts w:ascii="Cambria" w:eastAsia="Times New Roman" w:hAnsi="Cambria"/>
          <w:sz w:val="20"/>
          <w:szCs w:val="20"/>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615B46">
        <w:rPr>
          <w:rFonts w:ascii="Cambria" w:eastAsia="Times New Roman" w:hAnsi="Cambria"/>
          <w:sz w:val="20"/>
          <w:szCs w:val="20"/>
          <w:lang w:eastAsia="x-none"/>
        </w:rPr>
        <w:br/>
        <w:t xml:space="preserve">z 04.05.2016, str. 1), dalej „RODO”, informuję, że: </w:t>
      </w:r>
    </w:p>
    <w:p w14:paraId="0600325C"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sz w:val="20"/>
          <w:szCs w:val="20"/>
          <w:lang w:eastAsia="x-none"/>
        </w:rPr>
      </w:pPr>
      <w:r w:rsidRPr="00615B46">
        <w:rPr>
          <w:rFonts w:ascii="Cambria" w:eastAsia="Times New Roman" w:hAnsi="Cambria"/>
          <w:sz w:val="20"/>
          <w:szCs w:val="20"/>
          <w:lang w:eastAsia="x-none"/>
        </w:rPr>
        <w:t>administratorem Pani/Pana danych osobowych jest Starosta Jędrzejowski, ul. 11 Listopada 83, 28-300 Jędrzejów, email: powiat@powiatjedrzejow.pl</w:t>
      </w:r>
    </w:p>
    <w:p w14:paraId="5098A7B9"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sz w:val="20"/>
          <w:szCs w:val="20"/>
          <w:lang w:eastAsia="x-none"/>
        </w:rPr>
      </w:pPr>
      <w:r w:rsidRPr="00615B46">
        <w:rPr>
          <w:rFonts w:ascii="Cambria" w:eastAsia="Times New Roman" w:hAnsi="Cambria"/>
          <w:sz w:val="20"/>
          <w:szCs w:val="20"/>
          <w:lang w:eastAsia="x-none"/>
        </w:rPr>
        <w:t>inspektorem ochrony danych osobowych jest Pan Mariusz Piskorczyk, email: mariusz.piskorczyk@powiatjedrzejow.pl, tel. 41 386 37 41</w:t>
      </w:r>
    </w:p>
    <w:p w14:paraId="0B674CCD"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sz w:val="20"/>
          <w:szCs w:val="20"/>
          <w:lang w:eastAsia="x-none"/>
        </w:rPr>
      </w:pPr>
      <w:r w:rsidRPr="00615B46">
        <w:rPr>
          <w:rFonts w:ascii="Cambria" w:eastAsia="Times New Roman" w:hAnsi="Cambria"/>
          <w:sz w:val="20"/>
          <w:szCs w:val="20"/>
          <w:lang w:eastAsia="x-none"/>
        </w:rPr>
        <w:t>Pani/Pana dane osobowe przetwarzane będą na podstawie art. 6 ust. 1 lit. c</w:t>
      </w:r>
      <w:r w:rsidRPr="00615B46">
        <w:rPr>
          <w:rFonts w:ascii="Cambria" w:eastAsia="Times New Roman" w:hAnsi="Cambria"/>
          <w:i/>
          <w:sz w:val="20"/>
          <w:szCs w:val="20"/>
          <w:lang w:eastAsia="x-none"/>
        </w:rPr>
        <w:t xml:space="preserve"> </w:t>
      </w:r>
      <w:r w:rsidRPr="00615B46">
        <w:rPr>
          <w:rFonts w:ascii="Cambria" w:eastAsia="Times New Roman" w:hAnsi="Cambria"/>
          <w:sz w:val="20"/>
          <w:szCs w:val="20"/>
          <w:lang w:eastAsia="x-none"/>
        </w:rPr>
        <w:t>RODO w celu związanym z niniejszym postępowaniem o udzielenie zamówienia publicznego;</w:t>
      </w:r>
    </w:p>
    <w:p w14:paraId="14FA0E8C"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sz w:val="20"/>
          <w:szCs w:val="20"/>
          <w:lang w:eastAsia="x-none"/>
        </w:rPr>
      </w:pPr>
      <w:r w:rsidRPr="00615B46">
        <w:rPr>
          <w:rFonts w:ascii="Cambria" w:eastAsia="Times New Roman" w:hAnsi="Cambria"/>
          <w:sz w:val="20"/>
          <w:szCs w:val="20"/>
          <w:lang w:eastAsia="x-none"/>
        </w:rPr>
        <w:t xml:space="preserve">odbiorcami Pani/Pana danych osobowych będą osoby lub podmioty, którym udostępniona zostanie dokumentacja postępowania w oparciu o art. 8 oraz art. 96 ust. 3 ustawy z dnia 29 stycznia 2004 r. – Prawo zamówień publicznych (Dz. U. z 2019 r. poz. 1843);  </w:t>
      </w:r>
    </w:p>
    <w:p w14:paraId="580CBB91"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sz w:val="20"/>
          <w:szCs w:val="20"/>
          <w:lang w:eastAsia="x-none"/>
        </w:rPr>
      </w:pPr>
      <w:r w:rsidRPr="00615B46">
        <w:rPr>
          <w:rFonts w:ascii="Cambria" w:eastAsia="Times New Roman" w:hAnsi="Cambria"/>
          <w:sz w:val="20"/>
          <w:szCs w:val="20"/>
          <w:lang w:eastAsia="x-none"/>
        </w:rPr>
        <w:t>Pani/Pana dane osobowe będą przechowywane, zgodnie z art. 97 ust. 1 ustawy Pzp, przez okres 4 lat od dnia zakończenia postępowania o udzielenie zamówienia lub na okres przechowywania tych danych zgodnie z wytycznymi o dofinansowania z środków UE;</w:t>
      </w:r>
    </w:p>
    <w:p w14:paraId="7B84980B"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b/>
          <w:i/>
          <w:sz w:val="20"/>
          <w:szCs w:val="20"/>
          <w:lang w:eastAsia="x-none"/>
        </w:rPr>
      </w:pPr>
      <w:r w:rsidRPr="00615B46">
        <w:rPr>
          <w:rFonts w:ascii="Cambria" w:eastAsia="Times New Roman" w:hAnsi="Cambria"/>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8C9CD31"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sz w:val="20"/>
          <w:szCs w:val="20"/>
          <w:lang w:eastAsia="x-none"/>
        </w:rPr>
      </w:pPr>
      <w:r w:rsidRPr="00615B46">
        <w:rPr>
          <w:rFonts w:ascii="Cambria" w:eastAsia="Times New Roman" w:hAnsi="Cambria"/>
          <w:sz w:val="20"/>
          <w:szCs w:val="20"/>
          <w:lang w:eastAsia="x-none"/>
        </w:rPr>
        <w:t>w odniesieniu do Pani/Pana danych osobowych decyzje nie będą podejmowane w sposób zautomatyzowany, stosowanie do art. 22 RODO;</w:t>
      </w:r>
    </w:p>
    <w:p w14:paraId="60D1998E"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sz w:val="20"/>
          <w:szCs w:val="20"/>
          <w:lang w:eastAsia="x-none"/>
        </w:rPr>
      </w:pPr>
      <w:r w:rsidRPr="00615B46">
        <w:rPr>
          <w:rFonts w:ascii="Cambria" w:eastAsia="Times New Roman" w:hAnsi="Cambria"/>
          <w:sz w:val="20"/>
          <w:szCs w:val="20"/>
          <w:lang w:eastAsia="x-none"/>
        </w:rPr>
        <w:t>posiada Pani/Pan:</w:t>
      </w:r>
    </w:p>
    <w:p w14:paraId="63FCC4BC" w14:textId="77777777" w:rsidR="007C402F" w:rsidRPr="00615B46" w:rsidRDefault="007C402F" w:rsidP="007C402F">
      <w:pPr>
        <w:numPr>
          <w:ilvl w:val="0"/>
          <w:numId w:val="20"/>
        </w:numPr>
        <w:suppressAutoHyphens w:val="0"/>
        <w:spacing w:line="276" w:lineRule="auto"/>
        <w:ind w:left="1276"/>
        <w:jc w:val="both"/>
        <w:rPr>
          <w:rFonts w:ascii="Cambria" w:eastAsia="Times New Roman" w:hAnsi="Cambria"/>
          <w:sz w:val="20"/>
          <w:szCs w:val="20"/>
          <w:lang w:eastAsia="x-none"/>
        </w:rPr>
      </w:pPr>
      <w:r w:rsidRPr="00615B46">
        <w:rPr>
          <w:rFonts w:ascii="Cambria" w:eastAsia="Times New Roman" w:hAnsi="Cambria"/>
          <w:sz w:val="20"/>
          <w:szCs w:val="20"/>
          <w:lang w:eastAsia="x-none"/>
        </w:rPr>
        <w:t>na podstawie art. 15 RODO prawo dostępu do danych osobowych Pani/Pana dotyczących;</w:t>
      </w:r>
    </w:p>
    <w:p w14:paraId="73144C91" w14:textId="77777777" w:rsidR="007C402F" w:rsidRPr="00615B46" w:rsidRDefault="007C402F" w:rsidP="007C402F">
      <w:pPr>
        <w:numPr>
          <w:ilvl w:val="0"/>
          <w:numId w:val="20"/>
        </w:numPr>
        <w:suppressAutoHyphens w:val="0"/>
        <w:spacing w:line="276" w:lineRule="auto"/>
        <w:ind w:left="1276"/>
        <w:jc w:val="both"/>
        <w:rPr>
          <w:rFonts w:ascii="Cambria" w:eastAsia="Times New Roman" w:hAnsi="Cambria"/>
          <w:sz w:val="20"/>
          <w:szCs w:val="20"/>
          <w:lang w:eastAsia="x-none"/>
        </w:rPr>
      </w:pPr>
      <w:r w:rsidRPr="00615B46">
        <w:rPr>
          <w:rFonts w:ascii="Cambria" w:eastAsia="Times New Roman" w:hAnsi="Cambria"/>
          <w:sz w:val="20"/>
          <w:szCs w:val="20"/>
          <w:lang w:eastAsia="x-none"/>
        </w:rPr>
        <w:t xml:space="preserve">na podstawie art. 16 RODO prawo do sprostowania Pani/Pana danych osobowych </w:t>
      </w:r>
      <w:r w:rsidRPr="00615B46">
        <w:rPr>
          <w:rFonts w:ascii="Cambria" w:eastAsia="Times New Roman" w:hAnsi="Cambria"/>
          <w:b/>
          <w:sz w:val="20"/>
          <w:szCs w:val="20"/>
          <w:vertAlign w:val="superscript"/>
          <w:lang w:eastAsia="x-none"/>
        </w:rPr>
        <w:t>**</w:t>
      </w:r>
      <w:r w:rsidRPr="00615B46">
        <w:rPr>
          <w:rFonts w:ascii="Cambria" w:eastAsia="Times New Roman" w:hAnsi="Cambria"/>
          <w:sz w:val="20"/>
          <w:szCs w:val="20"/>
          <w:lang w:eastAsia="x-none"/>
        </w:rPr>
        <w:t>;</w:t>
      </w:r>
    </w:p>
    <w:p w14:paraId="6CCA4292" w14:textId="77777777" w:rsidR="007C402F" w:rsidRPr="00615B46" w:rsidRDefault="007C402F" w:rsidP="007C402F">
      <w:pPr>
        <w:numPr>
          <w:ilvl w:val="0"/>
          <w:numId w:val="20"/>
        </w:numPr>
        <w:suppressAutoHyphens w:val="0"/>
        <w:spacing w:line="276" w:lineRule="auto"/>
        <w:ind w:left="1276"/>
        <w:jc w:val="both"/>
        <w:rPr>
          <w:rFonts w:ascii="Cambria" w:eastAsia="Times New Roman" w:hAnsi="Cambria"/>
          <w:sz w:val="20"/>
          <w:szCs w:val="20"/>
          <w:lang w:eastAsia="x-none"/>
        </w:rPr>
      </w:pPr>
      <w:r w:rsidRPr="00615B46">
        <w:rPr>
          <w:rFonts w:ascii="Cambria" w:eastAsia="Times New Roman" w:hAnsi="Cambria"/>
          <w:sz w:val="20"/>
          <w:szCs w:val="20"/>
          <w:lang w:eastAsia="x-none"/>
        </w:rPr>
        <w:t xml:space="preserve">na podstawie art. 18 RODO prawo żądania od administratora ograniczenia przetwarzania danych osobowych z zastrzeżeniem przypadków, o których mowa w art. 18 ust. 2 RODO ***;  </w:t>
      </w:r>
    </w:p>
    <w:p w14:paraId="2668CA76" w14:textId="77777777" w:rsidR="007C402F" w:rsidRPr="00615B46" w:rsidRDefault="007C402F" w:rsidP="007C402F">
      <w:pPr>
        <w:numPr>
          <w:ilvl w:val="0"/>
          <w:numId w:val="20"/>
        </w:numPr>
        <w:suppressAutoHyphens w:val="0"/>
        <w:spacing w:line="276" w:lineRule="auto"/>
        <w:ind w:left="1276"/>
        <w:jc w:val="both"/>
        <w:rPr>
          <w:rFonts w:ascii="Cambria" w:eastAsia="Times New Roman" w:hAnsi="Cambria"/>
          <w:i/>
          <w:sz w:val="20"/>
          <w:szCs w:val="20"/>
          <w:lang w:eastAsia="x-none"/>
        </w:rPr>
      </w:pPr>
      <w:r w:rsidRPr="00615B46">
        <w:rPr>
          <w:rFonts w:ascii="Cambria" w:eastAsia="Times New Roman" w:hAnsi="Cambria"/>
          <w:sz w:val="20"/>
          <w:szCs w:val="20"/>
          <w:lang w:eastAsia="x-none"/>
        </w:rPr>
        <w:t>prawo do wniesienia skargi do Prezesa Urzędu Ochrony Danych Osobowych, gdy uzna Pani/Pan, że przetwarzanie danych osobowych Pani/Pana dotyczących narusza przepisy RODO;</w:t>
      </w:r>
    </w:p>
    <w:p w14:paraId="1D2BC83E" w14:textId="77777777" w:rsidR="007C402F" w:rsidRPr="00615B46" w:rsidRDefault="007C402F" w:rsidP="007C402F">
      <w:pPr>
        <w:numPr>
          <w:ilvl w:val="0"/>
          <w:numId w:val="19"/>
        </w:numPr>
        <w:suppressAutoHyphens w:val="0"/>
        <w:spacing w:line="276" w:lineRule="auto"/>
        <w:ind w:left="993"/>
        <w:jc w:val="both"/>
        <w:rPr>
          <w:rFonts w:ascii="Cambria" w:eastAsia="Times New Roman" w:hAnsi="Cambria"/>
          <w:i/>
          <w:sz w:val="20"/>
          <w:szCs w:val="20"/>
          <w:lang w:eastAsia="x-none"/>
        </w:rPr>
      </w:pPr>
      <w:r w:rsidRPr="00615B46">
        <w:rPr>
          <w:rFonts w:ascii="Cambria" w:eastAsia="Times New Roman" w:hAnsi="Cambria"/>
          <w:sz w:val="20"/>
          <w:szCs w:val="20"/>
          <w:lang w:eastAsia="x-none"/>
        </w:rPr>
        <w:t>nie przysługuje Pani/Panu:</w:t>
      </w:r>
    </w:p>
    <w:p w14:paraId="33ADAEEB" w14:textId="77777777" w:rsidR="007C402F" w:rsidRPr="00615B46" w:rsidRDefault="007C402F" w:rsidP="007C402F">
      <w:pPr>
        <w:numPr>
          <w:ilvl w:val="0"/>
          <w:numId w:val="21"/>
        </w:numPr>
        <w:suppressAutoHyphens w:val="0"/>
        <w:spacing w:line="276" w:lineRule="auto"/>
        <w:ind w:left="1276"/>
        <w:jc w:val="both"/>
        <w:rPr>
          <w:rFonts w:ascii="Cambria" w:eastAsia="Times New Roman" w:hAnsi="Cambria"/>
          <w:i/>
          <w:sz w:val="20"/>
          <w:szCs w:val="20"/>
          <w:lang w:eastAsia="x-none"/>
        </w:rPr>
      </w:pPr>
      <w:r w:rsidRPr="00615B46">
        <w:rPr>
          <w:rFonts w:ascii="Cambria" w:eastAsia="Times New Roman" w:hAnsi="Cambria"/>
          <w:sz w:val="20"/>
          <w:szCs w:val="20"/>
          <w:lang w:eastAsia="x-none"/>
        </w:rPr>
        <w:t>w związku z art. 17 ust. 3 lit. b, d lub e RODO prawo do usunięcia danych osobowych;</w:t>
      </w:r>
    </w:p>
    <w:p w14:paraId="291C3049" w14:textId="77777777" w:rsidR="007C402F" w:rsidRPr="00615B46" w:rsidRDefault="007C402F" w:rsidP="007C402F">
      <w:pPr>
        <w:numPr>
          <w:ilvl w:val="0"/>
          <w:numId w:val="21"/>
        </w:numPr>
        <w:suppressAutoHyphens w:val="0"/>
        <w:spacing w:line="276" w:lineRule="auto"/>
        <w:ind w:left="1276"/>
        <w:jc w:val="both"/>
        <w:rPr>
          <w:rFonts w:ascii="Cambria" w:eastAsia="Times New Roman" w:hAnsi="Cambria"/>
          <w:b/>
          <w:i/>
          <w:sz w:val="20"/>
          <w:szCs w:val="20"/>
          <w:lang w:eastAsia="x-none"/>
        </w:rPr>
      </w:pPr>
      <w:r w:rsidRPr="00615B46">
        <w:rPr>
          <w:rFonts w:ascii="Cambria" w:eastAsia="Times New Roman" w:hAnsi="Cambria"/>
          <w:sz w:val="20"/>
          <w:szCs w:val="20"/>
          <w:lang w:eastAsia="x-none"/>
        </w:rPr>
        <w:t>prawo do przenoszenia danych osobowych, o którym mowa w art. 20 RODO;</w:t>
      </w:r>
    </w:p>
    <w:p w14:paraId="39751BDD" w14:textId="77777777" w:rsidR="007C402F" w:rsidRPr="00615B46" w:rsidRDefault="007C402F" w:rsidP="007C402F">
      <w:pPr>
        <w:numPr>
          <w:ilvl w:val="0"/>
          <w:numId w:val="21"/>
        </w:numPr>
        <w:suppressAutoHyphens w:val="0"/>
        <w:spacing w:line="276" w:lineRule="auto"/>
        <w:ind w:left="1276"/>
        <w:jc w:val="both"/>
        <w:rPr>
          <w:rFonts w:ascii="Cambria" w:eastAsia="Times New Roman" w:hAnsi="Cambria"/>
          <w:b/>
          <w:i/>
          <w:sz w:val="20"/>
          <w:szCs w:val="20"/>
          <w:lang w:eastAsia="x-none"/>
        </w:rPr>
      </w:pPr>
      <w:r w:rsidRPr="00615B46">
        <w:rPr>
          <w:rFonts w:ascii="Cambria" w:eastAsia="Times New Roman" w:hAnsi="Cambria"/>
          <w:b/>
          <w:sz w:val="20"/>
          <w:szCs w:val="20"/>
          <w:lang w:eastAsia="x-none"/>
        </w:rPr>
        <w:t>na podstawie art. 21 RODO prawo sprzeciwu, wobec przetwarzania danych osobowych, gdyż podstawą prawną przetwarzania Pani/Pana danych osobowych jest art. 6 ust. 1 lit. c RODO</w:t>
      </w:r>
      <w:r w:rsidRPr="00615B46">
        <w:rPr>
          <w:rFonts w:ascii="Cambria" w:eastAsia="Times New Roman" w:hAnsi="Cambria"/>
          <w:sz w:val="20"/>
          <w:szCs w:val="20"/>
          <w:lang w:eastAsia="x-none"/>
        </w:rPr>
        <w:t>.</w:t>
      </w:r>
      <w:r w:rsidRPr="00615B46">
        <w:rPr>
          <w:rFonts w:ascii="Cambria" w:eastAsia="Times New Roman" w:hAnsi="Cambria"/>
          <w:b/>
          <w:sz w:val="20"/>
          <w:szCs w:val="20"/>
          <w:lang w:eastAsia="x-none"/>
        </w:rPr>
        <w:t xml:space="preserve"> </w:t>
      </w:r>
    </w:p>
    <w:p w14:paraId="5CBAC1BA" w14:textId="77777777" w:rsidR="007C402F" w:rsidRPr="00615B46" w:rsidRDefault="007C402F" w:rsidP="007C402F">
      <w:pPr>
        <w:suppressAutoHyphens w:val="0"/>
        <w:spacing w:line="276" w:lineRule="auto"/>
        <w:ind w:left="1418" w:hanging="142"/>
        <w:jc w:val="both"/>
        <w:rPr>
          <w:rFonts w:ascii="Cambria" w:eastAsia="Times New Roman" w:hAnsi="Cambria"/>
          <w:sz w:val="14"/>
          <w:szCs w:val="14"/>
          <w:lang w:eastAsia="x-none"/>
        </w:rPr>
      </w:pPr>
      <w:r w:rsidRPr="00615B46">
        <w:rPr>
          <w:rFonts w:ascii="Cambria" w:eastAsia="Times New Roman" w:hAnsi="Cambria"/>
          <w:sz w:val="14"/>
          <w:szCs w:val="14"/>
          <w:lang w:eastAsia="x-none"/>
        </w:rPr>
        <w:t>* Wyjaśnienie: informacja w tym zakresie jest wymagana, jeżeli w odniesieniu do danego administratora lub podmiotu  przetwarzającego istnieje obowiązek wyznaczenia inspektora ochrony danych osobowych.</w:t>
      </w:r>
    </w:p>
    <w:p w14:paraId="03A6F19D" w14:textId="77777777" w:rsidR="007C402F" w:rsidRPr="00615B46" w:rsidRDefault="007C402F" w:rsidP="007C402F">
      <w:pPr>
        <w:suppressAutoHyphens w:val="0"/>
        <w:spacing w:line="276" w:lineRule="auto"/>
        <w:ind w:left="1418" w:hanging="142"/>
        <w:jc w:val="both"/>
        <w:rPr>
          <w:rFonts w:ascii="Cambria" w:eastAsia="Times New Roman" w:hAnsi="Cambria"/>
          <w:sz w:val="14"/>
          <w:szCs w:val="14"/>
          <w:lang w:eastAsia="x-none"/>
        </w:rPr>
      </w:pPr>
      <w:r w:rsidRPr="00615B46">
        <w:rPr>
          <w:rFonts w:ascii="Cambria" w:eastAsia="Times New Roman" w:hAnsi="Cambria"/>
          <w:sz w:val="14"/>
          <w:szCs w:val="14"/>
          <w:lang w:eastAsia="x-none"/>
        </w:rPr>
        <w:t>** Wyjaśnienie: skorzystanie z prawa do sprostowania nie może skutkować zmianą wyniku postępowania</w:t>
      </w:r>
    </w:p>
    <w:p w14:paraId="368FBCDF" w14:textId="77777777" w:rsidR="007C402F" w:rsidRPr="00615B46" w:rsidRDefault="007C402F" w:rsidP="007C402F">
      <w:pPr>
        <w:suppressAutoHyphens w:val="0"/>
        <w:spacing w:line="276" w:lineRule="auto"/>
        <w:ind w:left="1418"/>
        <w:jc w:val="both"/>
        <w:rPr>
          <w:rFonts w:ascii="Cambria" w:eastAsia="Times New Roman" w:hAnsi="Cambria"/>
          <w:sz w:val="14"/>
          <w:szCs w:val="14"/>
          <w:lang w:eastAsia="x-none"/>
        </w:rPr>
      </w:pPr>
      <w:r w:rsidRPr="00615B46">
        <w:rPr>
          <w:rFonts w:ascii="Cambria" w:eastAsia="Times New Roman" w:hAnsi="Cambria"/>
          <w:sz w:val="14"/>
          <w:szCs w:val="14"/>
          <w:lang w:eastAsia="x-none"/>
        </w:rPr>
        <w:t>o udzielenie zamówienia publicznego ani zmianą postanowień umowy w zakresie niezgodnym z ustawą Pzp oraz nie może naruszać  integralności protokołu oraz jego załączników.</w:t>
      </w:r>
    </w:p>
    <w:p w14:paraId="434D90A0" w14:textId="77777777" w:rsidR="007C402F" w:rsidRPr="00615B46" w:rsidRDefault="007C402F" w:rsidP="007C402F">
      <w:pPr>
        <w:suppressAutoHyphens w:val="0"/>
        <w:spacing w:line="276" w:lineRule="auto"/>
        <w:ind w:left="1416"/>
        <w:jc w:val="both"/>
        <w:rPr>
          <w:rFonts w:ascii="Cambria" w:eastAsia="Batang" w:hAnsi="Cambria"/>
          <w:smallCaps/>
          <w:sz w:val="14"/>
          <w:szCs w:val="14"/>
          <w:lang w:eastAsia="x-none"/>
        </w:rPr>
      </w:pPr>
      <w:r w:rsidRPr="00615B46">
        <w:rPr>
          <w:rFonts w:ascii="Cambria" w:eastAsia="Batang" w:hAnsi="Cambria"/>
          <w:smallCaps/>
          <w:sz w:val="14"/>
          <w:szCs w:val="14"/>
          <w:lang w:val="x-none"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1B22D42" w14:textId="77777777" w:rsidR="007C402F" w:rsidRPr="00615B46" w:rsidRDefault="007C402F" w:rsidP="007C402F">
      <w:pPr>
        <w:suppressAutoHyphens w:val="0"/>
        <w:spacing w:line="276" w:lineRule="auto"/>
        <w:ind w:left="1416"/>
        <w:jc w:val="both"/>
        <w:rPr>
          <w:rFonts w:ascii="Cambria" w:eastAsia="Batang" w:hAnsi="Cambria" w:cs="Arial"/>
          <w:b/>
          <w:sz w:val="20"/>
          <w:szCs w:val="32"/>
          <w:u w:val="single"/>
          <w:lang w:eastAsia="x-none"/>
        </w:rPr>
      </w:pPr>
    </w:p>
    <w:p w14:paraId="7B7EFC5D" w14:textId="77777777" w:rsidR="007C402F" w:rsidRPr="00615B46" w:rsidRDefault="007C402F" w:rsidP="007C402F">
      <w:pPr>
        <w:pStyle w:val="Tekstpodstawowy"/>
        <w:tabs>
          <w:tab w:val="left" w:pos="360"/>
          <w:tab w:val="left" w:pos="426"/>
        </w:tabs>
        <w:spacing w:line="276" w:lineRule="auto"/>
        <w:ind w:left="360" w:hanging="360"/>
        <w:rPr>
          <w:rFonts w:ascii="Cambria" w:hAnsi="Cambria" w:cs="Cambria"/>
          <w:sz w:val="20"/>
          <w:szCs w:val="20"/>
        </w:rPr>
      </w:pPr>
      <w:r w:rsidRPr="00615B46">
        <w:rPr>
          <w:rFonts w:ascii="Cambria" w:hAnsi="Cambria" w:cs="Cambria"/>
          <w:b/>
          <w:bCs/>
          <w:sz w:val="20"/>
          <w:szCs w:val="20"/>
        </w:rPr>
        <w:t>31.</w:t>
      </w:r>
      <w:r w:rsidRPr="00615B46">
        <w:rPr>
          <w:rFonts w:ascii="Cambria" w:hAnsi="Cambria" w:cs="Cambria"/>
          <w:b/>
          <w:bCs/>
          <w:sz w:val="20"/>
          <w:szCs w:val="20"/>
          <w:u w:val="single"/>
        </w:rPr>
        <w:t xml:space="preserve"> Załączniki stanowiące integralną część Specyfikacji (SIWZ)</w:t>
      </w:r>
    </w:p>
    <w:p w14:paraId="51A46F40" w14:textId="77777777" w:rsidR="007C402F" w:rsidRPr="00615B46" w:rsidRDefault="007C402F" w:rsidP="007C402F">
      <w:pPr>
        <w:spacing w:line="276" w:lineRule="auto"/>
        <w:ind w:left="1560" w:hanging="993"/>
        <w:rPr>
          <w:rFonts w:ascii="Cambria" w:hAnsi="Cambria" w:cs="Cambria"/>
          <w:sz w:val="20"/>
          <w:szCs w:val="20"/>
        </w:rPr>
      </w:pPr>
      <w:r w:rsidRPr="00615B46">
        <w:rPr>
          <w:rFonts w:ascii="Cambria" w:hAnsi="Cambria" w:cs="Cambria"/>
          <w:sz w:val="20"/>
          <w:szCs w:val="20"/>
        </w:rPr>
        <w:t>Załącznik nr 1: Szczegółowy opis przedmiotu dla poszczególnych Zadań/Części</w:t>
      </w:r>
    </w:p>
    <w:p w14:paraId="2C4CC0A5" w14:textId="77777777" w:rsidR="007C402F" w:rsidRPr="00615B46" w:rsidRDefault="007C402F" w:rsidP="007C402F">
      <w:pPr>
        <w:spacing w:line="276" w:lineRule="auto"/>
        <w:ind w:left="1560" w:hanging="993"/>
        <w:rPr>
          <w:rFonts w:ascii="Cambria" w:hAnsi="Cambria" w:cs="Cambria"/>
          <w:sz w:val="20"/>
          <w:szCs w:val="20"/>
        </w:rPr>
      </w:pPr>
      <w:r w:rsidRPr="00615B46">
        <w:rPr>
          <w:rFonts w:ascii="Cambria" w:hAnsi="Cambria" w:cs="Cambria"/>
          <w:sz w:val="20"/>
          <w:szCs w:val="20"/>
        </w:rPr>
        <w:t xml:space="preserve">Załącznik nr 2: Formularz oferty </w:t>
      </w:r>
    </w:p>
    <w:p w14:paraId="17873DFB" w14:textId="77777777" w:rsidR="007C402F" w:rsidRPr="00615B46" w:rsidRDefault="007C402F" w:rsidP="007C402F">
      <w:pPr>
        <w:pStyle w:val="Bezodstpw"/>
        <w:spacing w:line="276" w:lineRule="auto"/>
        <w:ind w:left="1560" w:hanging="993"/>
        <w:rPr>
          <w:rFonts w:ascii="Cambria" w:hAnsi="Cambria" w:cs="Cambria"/>
          <w:sz w:val="20"/>
          <w:szCs w:val="20"/>
        </w:rPr>
      </w:pPr>
      <w:r w:rsidRPr="00615B46">
        <w:rPr>
          <w:rFonts w:ascii="Cambria" w:hAnsi="Cambria" w:cs="Cambria"/>
          <w:sz w:val="20"/>
          <w:szCs w:val="20"/>
        </w:rPr>
        <w:t xml:space="preserve">Załącznik nr 3: Oświadczenie wykonawcy o spełnieniu warunków udziału w postępowaniu </w:t>
      </w:r>
    </w:p>
    <w:p w14:paraId="3A6176F6" w14:textId="77777777" w:rsidR="007C402F" w:rsidRPr="00615B46" w:rsidRDefault="007C402F" w:rsidP="007C402F">
      <w:pPr>
        <w:pStyle w:val="Bezodstpw"/>
        <w:spacing w:line="276" w:lineRule="auto"/>
        <w:ind w:left="1560" w:hanging="993"/>
        <w:rPr>
          <w:rFonts w:ascii="Cambria" w:hAnsi="Cambria" w:cs="Cambria"/>
          <w:sz w:val="20"/>
          <w:szCs w:val="20"/>
        </w:rPr>
      </w:pPr>
      <w:r w:rsidRPr="00615B46">
        <w:rPr>
          <w:rFonts w:ascii="Cambria" w:hAnsi="Cambria" w:cs="Cambria"/>
          <w:sz w:val="20"/>
          <w:szCs w:val="20"/>
        </w:rPr>
        <w:t xml:space="preserve">Załącznik nr 4: Oświadczenie wykonawcy o braku podstaw do wykluczenia </w:t>
      </w:r>
    </w:p>
    <w:p w14:paraId="481D9EB9" w14:textId="77777777" w:rsidR="007C402F" w:rsidRPr="00615B46" w:rsidRDefault="007C402F" w:rsidP="007C402F">
      <w:pPr>
        <w:spacing w:line="276" w:lineRule="auto"/>
        <w:ind w:left="1560" w:hanging="993"/>
        <w:rPr>
          <w:rFonts w:ascii="Cambria" w:hAnsi="Cambria" w:cs="Cambria"/>
          <w:sz w:val="20"/>
          <w:szCs w:val="20"/>
        </w:rPr>
      </w:pPr>
      <w:r w:rsidRPr="00615B46">
        <w:rPr>
          <w:rFonts w:ascii="Cambria" w:hAnsi="Cambria" w:cs="Cambria"/>
          <w:sz w:val="20"/>
          <w:szCs w:val="20"/>
        </w:rPr>
        <w:t>Załącznik nr 5: Oświadczenie o przynależności do tej samej grupy kapitałowej</w:t>
      </w:r>
    </w:p>
    <w:p w14:paraId="335EF381" w14:textId="77777777" w:rsidR="007C402F" w:rsidRPr="00615B46" w:rsidRDefault="007C402F" w:rsidP="007C402F">
      <w:pPr>
        <w:spacing w:line="276" w:lineRule="auto"/>
        <w:ind w:left="1560" w:hanging="993"/>
        <w:rPr>
          <w:rFonts w:ascii="Cambria" w:hAnsi="Cambria" w:cs="Cambria"/>
          <w:sz w:val="20"/>
          <w:szCs w:val="20"/>
        </w:rPr>
      </w:pPr>
      <w:r w:rsidRPr="00615B46">
        <w:rPr>
          <w:rFonts w:ascii="Cambria" w:hAnsi="Cambria" w:cs="Cambria"/>
          <w:sz w:val="20"/>
          <w:szCs w:val="20"/>
        </w:rPr>
        <w:t xml:space="preserve">Załącznik nr 6: Wzór umowy </w:t>
      </w:r>
    </w:p>
    <w:p w14:paraId="5CB05C9A" w14:textId="77777777" w:rsidR="007C402F" w:rsidRPr="00615B46" w:rsidRDefault="007C402F" w:rsidP="007C402F">
      <w:pPr>
        <w:spacing w:line="276" w:lineRule="auto"/>
        <w:rPr>
          <w:color w:val="FF0000"/>
          <w:sz w:val="20"/>
          <w:szCs w:val="20"/>
        </w:rPr>
      </w:pPr>
    </w:p>
    <w:p w14:paraId="74DD5762" w14:textId="77777777" w:rsidR="007C402F" w:rsidRDefault="007C402F" w:rsidP="007C402F"/>
    <w:sectPr w:rsidR="007C402F" w:rsidSect="00E60B88">
      <w:footerReference w:type="default" r:id="rId11"/>
      <w:footerReference w:type="first" r:id="rId12"/>
      <w:pgSz w:w="11906" w:h="16838" w:code="9"/>
      <w:pgMar w:top="1134" w:right="1134" w:bottom="851" w:left="1418" w:header="426" w:footer="0"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F9A9D" w14:textId="77777777" w:rsidR="00E60B88" w:rsidRDefault="00E60B88">
      <w:r>
        <w:separator/>
      </w:r>
    </w:p>
  </w:endnote>
  <w:endnote w:type="continuationSeparator" w:id="0">
    <w:p w14:paraId="304DABAE" w14:textId="77777777" w:rsidR="00E60B88" w:rsidRDefault="00E60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Roman">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1902256632"/>
      <w:docPartObj>
        <w:docPartGallery w:val="Page Numbers (Bottom of Page)"/>
        <w:docPartUnique/>
      </w:docPartObj>
    </w:sdtPr>
    <w:sdtEndPr/>
    <w:sdtContent>
      <w:p w14:paraId="191F5A73" w14:textId="77777777" w:rsidR="00E60B88" w:rsidRPr="008A7633" w:rsidRDefault="00E60B88">
        <w:pPr>
          <w:pStyle w:val="Stopka"/>
          <w:jc w:val="center"/>
          <w:rPr>
            <w:rFonts w:asciiTheme="majorHAnsi" w:hAnsiTheme="majorHAnsi"/>
            <w:sz w:val="20"/>
            <w:szCs w:val="20"/>
          </w:rPr>
        </w:pPr>
        <w:r w:rsidRPr="008A7633">
          <w:rPr>
            <w:rFonts w:asciiTheme="majorHAnsi" w:hAnsiTheme="majorHAnsi"/>
            <w:sz w:val="20"/>
            <w:szCs w:val="20"/>
          </w:rPr>
          <w:fldChar w:fldCharType="begin"/>
        </w:r>
        <w:r w:rsidRPr="008A7633">
          <w:rPr>
            <w:rFonts w:asciiTheme="majorHAnsi" w:hAnsiTheme="majorHAnsi"/>
            <w:sz w:val="20"/>
            <w:szCs w:val="20"/>
          </w:rPr>
          <w:instrText>PAGE   \* MERGEFORMAT</w:instrText>
        </w:r>
        <w:r w:rsidRPr="008A7633">
          <w:rPr>
            <w:rFonts w:asciiTheme="majorHAnsi" w:hAnsiTheme="majorHAnsi"/>
            <w:sz w:val="20"/>
            <w:szCs w:val="20"/>
          </w:rPr>
          <w:fldChar w:fldCharType="separate"/>
        </w:r>
        <w:r w:rsidR="004D5AA8">
          <w:rPr>
            <w:rFonts w:asciiTheme="majorHAnsi" w:hAnsiTheme="majorHAnsi"/>
            <w:noProof/>
            <w:sz w:val="20"/>
            <w:szCs w:val="20"/>
          </w:rPr>
          <w:t>3</w:t>
        </w:r>
        <w:r w:rsidRPr="008A7633">
          <w:rPr>
            <w:rFonts w:asciiTheme="majorHAnsi" w:hAnsiTheme="majorHAnsi"/>
            <w:sz w:val="20"/>
            <w:szCs w:val="20"/>
          </w:rPr>
          <w:fldChar w:fldCharType="end"/>
        </w:r>
      </w:p>
    </w:sdtContent>
  </w:sdt>
  <w:p w14:paraId="62DDA30D" w14:textId="77777777" w:rsidR="00E60B88" w:rsidRPr="008A7633" w:rsidRDefault="00E60B88">
    <w:pPr>
      <w:pStyle w:val="Stopka"/>
      <w:spacing w:before="120"/>
      <w:jc w:val="right"/>
      <w:rPr>
        <w:rFonts w:asciiTheme="majorHAnsi" w:hAnsiTheme="maj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1430937083"/>
      <w:docPartObj>
        <w:docPartGallery w:val="Page Numbers (Bottom of Page)"/>
        <w:docPartUnique/>
      </w:docPartObj>
    </w:sdtPr>
    <w:sdtEndPr/>
    <w:sdtContent>
      <w:p w14:paraId="00FE134A" w14:textId="77777777" w:rsidR="00E60B88" w:rsidRPr="00002FC4" w:rsidRDefault="00E60B88">
        <w:pPr>
          <w:pStyle w:val="Stopka"/>
          <w:jc w:val="center"/>
          <w:rPr>
            <w:rFonts w:asciiTheme="majorHAnsi" w:hAnsiTheme="majorHAnsi"/>
            <w:sz w:val="20"/>
            <w:szCs w:val="20"/>
          </w:rPr>
        </w:pPr>
        <w:r w:rsidRPr="00002FC4">
          <w:rPr>
            <w:rFonts w:asciiTheme="majorHAnsi" w:hAnsiTheme="majorHAnsi"/>
            <w:sz w:val="20"/>
            <w:szCs w:val="20"/>
          </w:rPr>
          <w:fldChar w:fldCharType="begin"/>
        </w:r>
        <w:r w:rsidRPr="00002FC4">
          <w:rPr>
            <w:rFonts w:asciiTheme="majorHAnsi" w:hAnsiTheme="majorHAnsi"/>
            <w:sz w:val="20"/>
            <w:szCs w:val="20"/>
          </w:rPr>
          <w:instrText>PAGE   \* MERGEFORMAT</w:instrText>
        </w:r>
        <w:r w:rsidRPr="00002FC4">
          <w:rPr>
            <w:rFonts w:asciiTheme="majorHAnsi" w:hAnsiTheme="majorHAnsi"/>
            <w:sz w:val="20"/>
            <w:szCs w:val="20"/>
          </w:rPr>
          <w:fldChar w:fldCharType="separate"/>
        </w:r>
        <w:r w:rsidR="004D5AA8">
          <w:rPr>
            <w:rFonts w:asciiTheme="majorHAnsi" w:hAnsiTheme="majorHAnsi"/>
            <w:noProof/>
            <w:sz w:val="20"/>
            <w:szCs w:val="20"/>
          </w:rPr>
          <w:t>1</w:t>
        </w:r>
        <w:r w:rsidRPr="00002FC4">
          <w:rPr>
            <w:rFonts w:asciiTheme="majorHAnsi" w:hAnsiTheme="majorHAnsi"/>
            <w:sz w:val="20"/>
            <w:szCs w:val="20"/>
          </w:rPr>
          <w:fldChar w:fldCharType="end"/>
        </w:r>
      </w:p>
    </w:sdtContent>
  </w:sdt>
  <w:p w14:paraId="2E36AED0" w14:textId="77777777" w:rsidR="00E60B88" w:rsidRPr="00002FC4" w:rsidRDefault="00E60B88">
    <w:pPr>
      <w:pStyle w:val="Stopka"/>
      <w:rPr>
        <w:rFonts w:asciiTheme="majorHAnsi" w:hAnsi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C62C6" w14:textId="77777777" w:rsidR="00E60B88" w:rsidRDefault="00E60B88">
      <w:r>
        <w:separator/>
      </w:r>
    </w:p>
  </w:footnote>
  <w:footnote w:type="continuationSeparator" w:id="0">
    <w:p w14:paraId="6A7AC6AB" w14:textId="77777777" w:rsidR="00E60B88" w:rsidRDefault="00E60B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ymbol" w:hAnsi="Symbol" w:cs="Symbol"/>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9"/>
      <w:numFmt w:val="decimal"/>
      <w:lvlText w:val="%1"/>
      <w:lvlJc w:val="left"/>
      <w:pPr>
        <w:tabs>
          <w:tab w:val="num" w:pos="0"/>
        </w:tabs>
        <w:ind w:left="360" w:hanging="360"/>
      </w:pPr>
      <w:rPr>
        <w:rFonts w:cs="Times New Roman"/>
      </w:rPr>
    </w:lvl>
    <w:lvl w:ilvl="1">
      <w:start w:val="5"/>
      <w:numFmt w:val="decimal"/>
      <w:lvlText w:val="%1.%2"/>
      <w:lvlJc w:val="left"/>
      <w:pPr>
        <w:tabs>
          <w:tab w:val="num" w:pos="0"/>
        </w:tabs>
        <w:ind w:left="360" w:hanging="360"/>
      </w:pPr>
      <w:rPr>
        <w:rFonts w:ascii="Cambria" w:eastAsia="Times New Roman" w:hAnsi="Cambria" w:cs="Times New Roman"/>
        <w:b/>
        <w:i w:val="0"/>
        <w:iCs w:val="0"/>
        <w:sz w:val="20"/>
        <w:szCs w:val="20"/>
        <w:lang w:val="x-no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Cambria" w:hAnsi="Cambria" w:cs="Times New Roman"/>
        <w:sz w:val="20"/>
        <w:szCs w:val="20"/>
      </w:rPr>
    </w:lvl>
  </w:abstractNum>
  <w:abstractNum w:abstractNumId="3" w15:restartNumberingAfterBreak="0">
    <w:nsid w:val="00000005"/>
    <w:multiLevelType w:val="multilevel"/>
    <w:tmpl w:val="00000005"/>
    <w:name w:val="WW8Num5"/>
    <w:lvl w:ilvl="0">
      <w:start w:val="9"/>
      <w:numFmt w:val="decimal"/>
      <w:lvlText w:val="%1"/>
      <w:lvlJc w:val="left"/>
      <w:pPr>
        <w:tabs>
          <w:tab w:val="num" w:pos="0"/>
        </w:tabs>
        <w:ind w:left="435" w:hanging="435"/>
      </w:pPr>
      <w:rPr>
        <w:i w:val="0"/>
      </w:rPr>
    </w:lvl>
    <w:lvl w:ilvl="1">
      <w:start w:val="4"/>
      <w:numFmt w:val="decimal"/>
      <w:lvlText w:val="%1.%2"/>
      <w:lvlJc w:val="left"/>
      <w:pPr>
        <w:tabs>
          <w:tab w:val="num" w:pos="0"/>
        </w:tabs>
        <w:ind w:left="860" w:hanging="435"/>
      </w:pPr>
      <w:rPr>
        <w:i w:val="0"/>
      </w:rPr>
    </w:lvl>
    <w:lvl w:ilvl="2">
      <w:start w:val="4"/>
      <w:numFmt w:val="decimal"/>
      <w:lvlText w:val="%1.%2.%3"/>
      <w:lvlJc w:val="left"/>
      <w:pPr>
        <w:tabs>
          <w:tab w:val="num" w:pos="0"/>
        </w:tabs>
        <w:ind w:left="1570" w:hanging="720"/>
      </w:pPr>
      <w:rPr>
        <w:rFonts w:ascii="Times New Roman" w:eastAsia="Times New Roman" w:hAnsi="Times New Roman" w:cs="Times New Roman"/>
      </w:rPr>
    </w:lvl>
    <w:lvl w:ilvl="3">
      <w:start w:val="1"/>
      <w:numFmt w:val="decimal"/>
      <w:lvlText w:val="%1.%2.%3.%4"/>
      <w:lvlJc w:val="left"/>
      <w:pPr>
        <w:tabs>
          <w:tab w:val="num" w:pos="0"/>
        </w:tabs>
        <w:ind w:left="1995" w:hanging="720"/>
      </w:pPr>
      <w:rPr>
        <w:i w:val="0"/>
      </w:rPr>
    </w:lvl>
    <w:lvl w:ilvl="4">
      <w:start w:val="1"/>
      <w:numFmt w:val="decimal"/>
      <w:lvlText w:val="%1.%2.%3.%4.%5"/>
      <w:lvlJc w:val="left"/>
      <w:pPr>
        <w:tabs>
          <w:tab w:val="num" w:pos="0"/>
        </w:tabs>
        <w:ind w:left="2780" w:hanging="1080"/>
      </w:pPr>
      <w:rPr>
        <w:i w:val="0"/>
      </w:rPr>
    </w:lvl>
    <w:lvl w:ilvl="5">
      <w:start w:val="1"/>
      <w:numFmt w:val="decimal"/>
      <w:lvlText w:val="%1.%2.%3.%4.%5.%6"/>
      <w:lvlJc w:val="left"/>
      <w:pPr>
        <w:tabs>
          <w:tab w:val="num" w:pos="0"/>
        </w:tabs>
        <w:ind w:left="3205" w:hanging="1080"/>
      </w:pPr>
      <w:rPr>
        <w:i w:val="0"/>
      </w:rPr>
    </w:lvl>
    <w:lvl w:ilvl="6">
      <w:start w:val="1"/>
      <w:numFmt w:val="decimal"/>
      <w:lvlText w:val="%1.%2.%3.%4.%5.%6.%7"/>
      <w:lvlJc w:val="left"/>
      <w:pPr>
        <w:tabs>
          <w:tab w:val="num" w:pos="0"/>
        </w:tabs>
        <w:ind w:left="3990" w:hanging="1440"/>
      </w:pPr>
      <w:rPr>
        <w:i w:val="0"/>
      </w:rPr>
    </w:lvl>
    <w:lvl w:ilvl="7">
      <w:start w:val="1"/>
      <w:numFmt w:val="decimal"/>
      <w:lvlText w:val="%1.%2.%3.%4.%5.%6.%7.%8"/>
      <w:lvlJc w:val="left"/>
      <w:pPr>
        <w:tabs>
          <w:tab w:val="num" w:pos="0"/>
        </w:tabs>
        <w:ind w:left="4415" w:hanging="1440"/>
      </w:pPr>
      <w:rPr>
        <w:i w:val="0"/>
      </w:rPr>
    </w:lvl>
    <w:lvl w:ilvl="8">
      <w:start w:val="1"/>
      <w:numFmt w:val="decimal"/>
      <w:lvlText w:val="%1.%2.%3.%4.%5.%6.%7.%8.%9"/>
      <w:lvlJc w:val="left"/>
      <w:pPr>
        <w:tabs>
          <w:tab w:val="num" w:pos="0"/>
        </w:tabs>
        <w:ind w:left="5200" w:hanging="1800"/>
      </w:pPr>
      <w:rPr>
        <w:i w:val="0"/>
      </w:rPr>
    </w:lvl>
  </w:abstractNum>
  <w:abstractNum w:abstractNumId="4" w15:restartNumberingAfterBreak="0">
    <w:nsid w:val="00000006"/>
    <w:multiLevelType w:val="multilevel"/>
    <w:tmpl w:val="00000006"/>
    <w:name w:val="WW8Num6"/>
    <w:lvl w:ilvl="0">
      <w:start w:val="17"/>
      <w:numFmt w:val="decimal"/>
      <w:lvlText w:val="%1."/>
      <w:lvlJc w:val="left"/>
      <w:pPr>
        <w:tabs>
          <w:tab w:val="num" w:pos="0"/>
        </w:tabs>
        <w:ind w:left="720" w:hanging="360"/>
      </w:pPr>
      <w:rPr>
        <w:rFonts w:cs="Times New Roman"/>
        <w:b/>
        <w:bCs/>
        <w:i w:val="0"/>
        <w:iCs w:val="0"/>
        <w:sz w:val="20"/>
        <w:szCs w:val="20"/>
        <w:lang w:val="x-none"/>
      </w:rPr>
    </w:lvl>
    <w:lvl w:ilvl="1">
      <w:start w:val="1"/>
      <w:numFmt w:val="decimal"/>
      <w:lvlText w:val="%1.%2"/>
      <w:lvlJc w:val="left"/>
      <w:pPr>
        <w:tabs>
          <w:tab w:val="num" w:pos="0"/>
        </w:tabs>
        <w:ind w:left="996" w:hanging="570"/>
      </w:pPr>
      <w:rPr>
        <w:b/>
      </w:r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rPr>
        <w:rFonts w:ascii="Symbol" w:hAnsi="Symbol" w:cs="Symbol"/>
      </w:r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5" w15:restartNumberingAfterBreak="0">
    <w:nsid w:val="00000008"/>
    <w:multiLevelType w:val="multilevel"/>
    <w:tmpl w:val="5C582B30"/>
    <w:name w:val="WW8Num8"/>
    <w:lvl w:ilvl="0">
      <w:start w:val="17"/>
      <w:numFmt w:val="decimal"/>
      <w:lvlText w:val="%1."/>
      <w:lvlJc w:val="left"/>
      <w:pPr>
        <w:tabs>
          <w:tab w:val="num" w:pos="435"/>
        </w:tabs>
        <w:ind w:left="435" w:hanging="435"/>
      </w:pPr>
    </w:lvl>
    <w:lvl w:ilvl="1">
      <w:start w:val="1"/>
      <w:numFmt w:val="none"/>
      <w:suff w:val="nothing"/>
      <w:lvlText w:val="20.1."/>
      <w:lvlJc w:val="left"/>
      <w:pPr>
        <w:tabs>
          <w:tab w:val="num" w:pos="0"/>
        </w:tabs>
        <w:ind w:left="861" w:hanging="435"/>
      </w:pPr>
      <w:rPr>
        <w:rFonts w:cs="Tahoma"/>
        <w:b w:val="0"/>
        <w:lang w:val="x-none"/>
      </w:rPr>
    </w:lvl>
    <w:lvl w:ilvl="2">
      <w:start w:val="1"/>
      <w:numFmt w:val="decimal"/>
      <w:lvlText w:val="%3.."/>
      <w:lvlJc w:val="left"/>
      <w:pPr>
        <w:tabs>
          <w:tab w:val="num" w:pos="1572"/>
        </w:tabs>
        <w:ind w:left="1572" w:hanging="720"/>
      </w:pPr>
    </w:lvl>
    <w:lvl w:ilvl="3">
      <w:start w:val="1"/>
      <w:numFmt w:val="decimal"/>
      <w:lvlText w:val="%4.."/>
      <w:lvlJc w:val="left"/>
      <w:pPr>
        <w:tabs>
          <w:tab w:val="num" w:pos="1998"/>
        </w:tabs>
        <w:ind w:left="1998" w:hanging="720"/>
      </w:pPr>
    </w:lvl>
    <w:lvl w:ilvl="4">
      <w:start w:val="1"/>
      <w:numFmt w:val="decimal"/>
      <w:lvlText w:val="%3.%4.%5."/>
      <w:lvlJc w:val="left"/>
      <w:pPr>
        <w:tabs>
          <w:tab w:val="num" w:pos="2784"/>
        </w:tabs>
        <w:ind w:left="2784" w:hanging="1080"/>
      </w:pPr>
    </w:lvl>
    <w:lvl w:ilvl="5">
      <w:start w:val="1"/>
      <w:numFmt w:val="decimal"/>
      <w:lvlText w:val="%3.%4.%5.%6."/>
      <w:lvlJc w:val="left"/>
      <w:pPr>
        <w:tabs>
          <w:tab w:val="num" w:pos="3210"/>
        </w:tabs>
        <w:ind w:left="3210" w:hanging="1080"/>
      </w:pPr>
    </w:lvl>
    <w:lvl w:ilvl="6">
      <w:start w:val="1"/>
      <w:numFmt w:val="decimal"/>
      <w:lvlText w:val="%3.%4.%5.%6.%7."/>
      <w:lvlJc w:val="left"/>
      <w:pPr>
        <w:tabs>
          <w:tab w:val="num" w:pos="3996"/>
        </w:tabs>
        <w:ind w:left="3996" w:hanging="1440"/>
      </w:pPr>
    </w:lvl>
    <w:lvl w:ilvl="7">
      <w:start w:val="1"/>
      <w:numFmt w:val="decimal"/>
      <w:lvlText w:val="%3.%4.%5.%6.%7.%8."/>
      <w:lvlJc w:val="left"/>
      <w:pPr>
        <w:tabs>
          <w:tab w:val="num" w:pos="4422"/>
        </w:tabs>
        <w:ind w:left="4422" w:hanging="1440"/>
      </w:pPr>
    </w:lvl>
    <w:lvl w:ilvl="8">
      <w:start w:val="1"/>
      <w:numFmt w:val="decimal"/>
      <w:lvlText w:val="%3.%4.%5.%6.%7.%8.%9."/>
      <w:lvlJc w:val="left"/>
      <w:pPr>
        <w:tabs>
          <w:tab w:val="num" w:pos="5208"/>
        </w:tabs>
        <w:ind w:left="5208" w:hanging="1800"/>
      </w:pPr>
    </w:lvl>
  </w:abstractNum>
  <w:abstractNum w:abstractNumId="6" w15:restartNumberingAfterBreak="0">
    <w:nsid w:val="0000000A"/>
    <w:multiLevelType w:val="multilevel"/>
    <w:tmpl w:val="7772E97E"/>
    <w:name w:val="WW8Num10"/>
    <w:lvl w:ilvl="0">
      <w:start w:val="12"/>
      <w:numFmt w:val="decimal"/>
      <w:lvlText w:val="%1."/>
      <w:lvlJc w:val="left"/>
      <w:pPr>
        <w:tabs>
          <w:tab w:val="num" w:pos="435"/>
        </w:tabs>
        <w:ind w:left="435" w:hanging="435"/>
      </w:pPr>
      <w:rPr>
        <w:rFonts w:cs="Times New Roman"/>
      </w:rPr>
    </w:lvl>
    <w:lvl w:ilvl="1">
      <w:start w:val="1"/>
      <w:numFmt w:val="decimal"/>
      <w:lvlText w:val="19.%2."/>
      <w:lvlJc w:val="left"/>
      <w:pPr>
        <w:tabs>
          <w:tab w:val="num" w:pos="709"/>
        </w:tabs>
        <w:ind w:left="435" w:hanging="435"/>
      </w:pPr>
      <w:rPr>
        <w:rFonts w:cs="Times New Roman"/>
        <w:b w:val="0"/>
        <w:i w:val="0"/>
        <w:iCs w:val="0"/>
        <w:lang w:val="x-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B"/>
    <w:multiLevelType w:val="multilevel"/>
    <w:tmpl w:val="0000000B"/>
    <w:name w:val="WW8Num11"/>
    <w:lvl w:ilvl="0">
      <w:start w:val="9"/>
      <w:numFmt w:val="decimal"/>
      <w:lvlText w:val="%1"/>
      <w:lvlJc w:val="left"/>
      <w:pPr>
        <w:tabs>
          <w:tab w:val="num" w:pos="0"/>
        </w:tabs>
        <w:ind w:left="405" w:hanging="405"/>
      </w:pPr>
      <w:rPr>
        <w:rFonts w:ascii="Cambria" w:eastAsia="Times New Roman" w:hAnsi="Cambria" w:cs="Times New Roman"/>
        <w:sz w:val="20"/>
        <w:szCs w:val="20"/>
        <w:lang w:val="pl-PL"/>
      </w:rPr>
    </w:lvl>
    <w:lvl w:ilvl="1">
      <w:start w:val="4"/>
      <w:numFmt w:val="decimal"/>
      <w:lvlText w:val="%1.%2"/>
      <w:lvlJc w:val="left"/>
      <w:pPr>
        <w:tabs>
          <w:tab w:val="num" w:pos="0"/>
        </w:tabs>
        <w:ind w:left="759" w:hanging="405"/>
      </w:pPr>
      <w:rPr>
        <w:rFonts w:ascii="Cambria" w:eastAsia="Times New Roman" w:hAnsi="Cambria" w:cs="Times New Roman"/>
        <w:sz w:val="20"/>
        <w:szCs w:val="20"/>
        <w:lang w:val="pl-PL"/>
      </w:rPr>
    </w:lvl>
    <w:lvl w:ilvl="2">
      <w:start w:val="2"/>
      <w:numFmt w:val="decimal"/>
      <w:lvlText w:val="%1.%2.%3"/>
      <w:lvlJc w:val="left"/>
      <w:pPr>
        <w:tabs>
          <w:tab w:val="num" w:pos="0"/>
        </w:tabs>
        <w:ind w:left="1428" w:hanging="720"/>
      </w:pPr>
      <w:rPr>
        <w:b w:val="0"/>
        <w:i w:val="0"/>
      </w:rPr>
    </w:lvl>
    <w:lvl w:ilvl="3">
      <w:start w:val="1"/>
      <w:numFmt w:val="decimal"/>
      <w:lvlText w:val="%1.%2.%3.%4"/>
      <w:lvlJc w:val="left"/>
      <w:pPr>
        <w:tabs>
          <w:tab w:val="num" w:pos="0"/>
        </w:tabs>
        <w:ind w:left="1782" w:hanging="720"/>
      </w:pPr>
      <w:rPr>
        <w:rFonts w:ascii="Cambria" w:eastAsia="Times New Roman" w:hAnsi="Cambria" w:cs="Times New Roman"/>
        <w:sz w:val="20"/>
        <w:szCs w:val="20"/>
        <w:lang w:val="pl-PL"/>
      </w:rPr>
    </w:lvl>
    <w:lvl w:ilvl="4">
      <w:start w:val="1"/>
      <w:numFmt w:val="decimal"/>
      <w:lvlText w:val="%1.%2.%3.%4.%5"/>
      <w:lvlJc w:val="left"/>
      <w:pPr>
        <w:tabs>
          <w:tab w:val="num" w:pos="0"/>
        </w:tabs>
        <w:ind w:left="2496" w:hanging="1080"/>
      </w:pPr>
      <w:rPr>
        <w:rFonts w:ascii="Cambria" w:eastAsia="Times New Roman" w:hAnsi="Cambria" w:cs="Times New Roman"/>
        <w:sz w:val="20"/>
        <w:szCs w:val="20"/>
        <w:lang w:val="pl-PL"/>
      </w:rPr>
    </w:lvl>
    <w:lvl w:ilvl="5">
      <w:start w:val="1"/>
      <w:numFmt w:val="decimal"/>
      <w:lvlText w:val="%1.%2.%3.%4.%5.%6"/>
      <w:lvlJc w:val="left"/>
      <w:pPr>
        <w:tabs>
          <w:tab w:val="num" w:pos="0"/>
        </w:tabs>
        <w:ind w:left="2850" w:hanging="1080"/>
      </w:pPr>
      <w:rPr>
        <w:rFonts w:ascii="Cambria" w:eastAsia="Times New Roman" w:hAnsi="Cambria" w:cs="Times New Roman"/>
        <w:sz w:val="20"/>
        <w:szCs w:val="20"/>
        <w:lang w:val="pl-PL"/>
      </w:rPr>
    </w:lvl>
    <w:lvl w:ilvl="6">
      <w:start w:val="1"/>
      <w:numFmt w:val="decimal"/>
      <w:lvlText w:val="%1.%2.%3.%4.%5.%6.%7"/>
      <w:lvlJc w:val="left"/>
      <w:pPr>
        <w:tabs>
          <w:tab w:val="num" w:pos="0"/>
        </w:tabs>
        <w:ind w:left="3564" w:hanging="1440"/>
      </w:pPr>
      <w:rPr>
        <w:rFonts w:ascii="Cambria" w:eastAsia="Times New Roman" w:hAnsi="Cambria" w:cs="Times New Roman"/>
        <w:sz w:val="20"/>
        <w:szCs w:val="20"/>
        <w:lang w:val="pl-PL"/>
      </w:rPr>
    </w:lvl>
    <w:lvl w:ilvl="7">
      <w:start w:val="1"/>
      <w:numFmt w:val="decimal"/>
      <w:lvlText w:val="%1.%2.%3.%4.%5.%6.%7.%8"/>
      <w:lvlJc w:val="left"/>
      <w:pPr>
        <w:tabs>
          <w:tab w:val="num" w:pos="0"/>
        </w:tabs>
        <w:ind w:left="3918" w:hanging="1440"/>
      </w:pPr>
      <w:rPr>
        <w:rFonts w:ascii="Cambria" w:eastAsia="Times New Roman" w:hAnsi="Cambria" w:cs="Times New Roman"/>
        <w:sz w:val="20"/>
        <w:szCs w:val="20"/>
        <w:lang w:val="pl-PL"/>
      </w:rPr>
    </w:lvl>
    <w:lvl w:ilvl="8">
      <w:start w:val="1"/>
      <w:numFmt w:val="decimal"/>
      <w:lvlText w:val="%1.%2.%3.%4.%5.%6.%7.%8.%9"/>
      <w:lvlJc w:val="left"/>
      <w:pPr>
        <w:tabs>
          <w:tab w:val="num" w:pos="0"/>
        </w:tabs>
        <w:ind w:left="4272" w:hanging="1440"/>
      </w:pPr>
      <w:rPr>
        <w:rFonts w:ascii="Cambria" w:eastAsia="Times New Roman" w:hAnsi="Cambria" w:cs="Times New Roman"/>
        <w:sz w:val="20"/>
        <w:szCs w:val="20"/>
        <w:lang w:val="pl-PL"/>
      </w:rPr>
    </w:lvl>
  </w:abstractNum>
  <w:abstractNum w:abstractNumId="8" w15:restartNumberingAfterBreak="0">
    <w:nsid w:val="0000000E"/>
    <w:multiLevelType w:val="multilevel"/>
    <w:tmpl w:val="744CF2C0"/>
    <w:name w:val="WW8Num14"/>
    <w:lvl w:ilvl="0">
      <w:start w:val="20"/>
      <w:numFmt w:val="decimal"/>
      <w:lvlText w:val="%1."/>
      <w:lvlJc w:val="left"/>
      <w:pPr>
        <w:tabs>
          <w:tab w:val="num" w:pos="435"/>
        </w:tabs>
        <w:ind w:left="435" w:hanging="435"/>
      </w:pPr>
      <w:rPr>
        <w:rFonts w:cs="Times New Roman"/>
        <w:b/>
        <w:i w:val="0"/>
        <w:iCs w:val="0"/>
      </w:rPr>
    </w:lvl>
    <w:lvl w:ilvl="1">
      <w:start w:val="1"/>
      <w:numFmt w:val="decimal"/>
      <w:lvlText w:val="18.%2."/>
      <w:lvlJc w:val="left"/>
      <w:pPr>
        <w:tabs>
          <w:tab w:val="num" w:pos="1146"/>
        </w:tabs>
        <w:ind w:left="861" w:hanging="435"/>
      </w:pPr>
      <w:rPr>
        <w:rFonts w:cs="Times New Roman"/>
        <w:b/>
        <w:bCs/>
      </w:r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9" w15:restartNumberingAfterBreak="0">
    <w:nsid w:val="0000000F"/>
    <w:multiLevelType w:val="multilevel"/>
    <w:tmpl w:val="E3A48E8A"/>
    <w:name w:val="WW8Num15"/>
    <w:lvl w:ilvl="0">
      <w:start w:val="4"/>
      <w:numFmt w:val="decimal"/>
      <w:lvlText w:val="%1."/>
      <w:lvlJc w:val="left"/>
      <w:pPr>
        <w:tabs>
          <w:tab w:val="num" w:pos="360"/>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0" w:firstLine="0"/>
      </w:pPr>
      <w:rPr>
        <w:b/>
      </w:rPr>
    </w:lvl>
  </w:abstractNum>
  <w:abstractNum w:abstractNumId="11" w15:restartNumberingAfterBreak="0">
    <w:nsid w:val="00000011"/>
    <w:multiLevelType w:val="multilevel"/>
    <w:tmpl w:val="00000011"/>
    <w:name w:val="WW8Num17"/>
    <w:lvl w:ilvl="0">
      <w:start w:val="9"/>
      <w:numFmt w:val="decimal"/>
      <w:lvlText w:val="%1"/>
      <w:lvlJc w:val="left"/>
      <w:pPr>
        <w:tabs>
          <w:tab w:val="num" w:pos="0"/>
        </w:tabs>
        <w:ind w:left="405" w:hanging="405"/>
      </w:pPr>
      <w:rPr>
        <w:rFonts w:ascii="Cambria" w:hAnsi="Cambria" w:cs="Arial"/>
        <w:bCs/>
        <w:sz w:val="20"/>
        <w:szCs w:val="20"/>
        <w:u w:val="none"/>
      </w:rPr>
    </w:lvl>
    <w:lvl w:ilvl="1">
      <w:start w:val="1"/>
      <w:numFmt w:val="decimal"/>
      <w:lvlText w:val="%1.%2"/>
      <w:lvlJc w:val="left"/>
      <w:pPr>
        <w:tabs>
          <w:tab w:val="num" w:pos="0"/>
        </w:tabs>
        <w:ind w:left="765" w:hanging="405"/>
      </w:pPr>
    </w:lvl>
    <w:lvl w:ilvl="2">
      <w:start w:val="3"/>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13" w15:restartNumberingAfterBreak="0">
    <w:nsid w:val="00000014"/>
    <w:multiLevelType w:val="multilevel"/>
    <w:tmpl w:val="00000014"/>
    <w:name w:val="WW8Num20"/>
    <w:lvl w:ilvl="0">
      <w:start w:val="9"/>
      <w:numFmt w:val="decimal"/>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690" w:hanging="360"/>
      </w:pPr>
      <w:rPr>
        <w:rFonts w:ascii="Courier New" w:hAnsi="Courier New" w:cs="Courier New"/>
      </w:rPr>
    </w:lvl>
    <w:lvl w:ilvl="2">
      <w:start w:val="1"/>
      <w:numFmt w:val="decimal"/>
      <w:lvlText w:val="%1.%2.%3"/>
      <w:lvlJc w:val="left"/>
      <w:pPr>
        <w:tabs>
          <w:tab w:val="num" w:pos="0"/>
        </w:tabs>
        <w:ind w:left="1380" w:hanging="720"/>
      </w:pPr>
      <w:rPr>
        <w:rFonts w:ascii="Symbol" w:hAnsi="Symbol" w:cs="Symbol"/>
      </w:rPr>
    </w:lvl>
    <w:lvl w:ilvl="3">
      <w:start w:val="1"/>
      <w:numFmt w:val="decimal"/>
      <w:lvlText w:val="%1.%2.%3.%4"/>
      <w:lvlJc w:val="left"/>
      <w:pPr>
        <w:tabs>
          <w:tab w:val="num" w:pos="0"/>
        </w:tabs>
        <w:ind w:left="1710" w:hanging="720"/>
      </w:pPr>
      <w:rPr>
        <w:rFonts w:ascii="Symbol" w:hAnsi="Symbol" w:cs="Symbol"/>
      </w:rPr>
    </w:lvl>
    <w:lvl w:ilvl="4">
      <w:start w:val="1"/>
      <w:numFmt w:val="decimal"/>
      <w:lvlText w:val="%1.%2.%3.%4.%5"/>
      <w:lvlJc w:val="left"/>
      <w:pPr>
        <w:tabs>
          <w:tab w:val="num" w:pos="0"/>
        </w:tabs>
        <w:ind w:left="2040" w:hanging="720"/>
      </w:pPr>
      <w:rPr>
        <w:rFonts w:ascii="Symbol" w:hAnsi="Symbol" w:cs="Symbol"/>
      </w:rPr>
    </w:lvl>
    <w:lvl w:ilvl="5">
      <w:start w:val="1"/>
      <w:numFmt w:val="decimal"/>
      <w:lvlText w:val="%1.%2.%3.%4.%5.%6"/>
      <w:lvlJc w:val="left"/>
      <w:pPr>
        <w:tabs>
          <w:tab w:val="num" w:pos="0"/>
        </w:tabs>
        <w:ind w:left="2730" w:hanging="1080"/>
      </w:pPr>
      <w:rPr>
        <w:rFonts w:ascii="Symbol" w:hAnsi="Symbol" w:cs="Symbol"/>
      </w:rPr>
    </w:lvl>
    <w:lvl w:ilvl="6">
      <w:start w:val="1"/>
      <w:numFmt w:val="decimal"/>
      <w:lvlText w:val="%1.%2.%3.%4.%5.%6.%7"/>
      <w:lvlJc w:val="left"/>
      <w:pPr>
        <w:tabs>
          <w:tab w:val="num" w:pos="0"/>
        </w:tabs>
        <w:ind w:left="3060" w:hanging="1080"/>
      </w:pPr>
      <w:rPr>
        <w:rFonts w:ascii="Symbol" w:hAnsi="Symbol" w:cs="Symbol"/>
      </w:rPr>
    </w:lvl>
    <w:lvl w:ilvl="7">
      <w:start w:val="1"/>
      <w:numFmt w:val="decimal"/>
      <w:lvlText w:val="%1.%2.%3.%4.%5.%6.%7.%8"/>
      <w:lvlJc w:val="left"/>
      <w:pPr>
        <w:tabs>
          <w:tab w:val="num" w:pos="0"/>
        </w:tabs>
        <w:ind w:left="3750" w:hanging="1440"/>
      </w:pPr>
      <w:rPr>
        <w:rFonts w:ascii="Symbol" w:hAnsi="Symbol" w:cs="Symbol"/>
      </w:rPr>
    </w:lvl>
    <w:lvl w:ilvl="8">
      <w:start w:val="1"/>
      <w:numFmt w:val="decimal"/>
      <w:lvlText w:val="%1.%2.%3.%4.%5.%6.%7.%8.%9"/>
      <w:lvlJc w:val="left"/>
      <w:pPr>
        <w:tabs>
          <w:tab w:val="num" w:pos="0"/>
        </w:tabs>
        <w:ind w:left="4080" w:hanging="1440"/>
      </w:pPr>
      <w:rPr>
        <w:rFonts w:ascii="Symbol" w:hAnsi="Symbol" w:cs="Symbol"/>
      </w:rPr>
    </w:lvl>
  </w:abstractNum>
  <w:abstractNum w:abstractNumId="14" w15:restartNumberingAfterBreak="0">
    <w:nsid w:val="00000015"/>
    <w:multiLevelType w:val="multilevel"/>
    <w:tmpl w:val="00000015"/>
    <w:name w:val="WW8Num21"/>
    <w:lvl w:ilvl="0">
      <w:start w:val="22"/>
      <w:numFmt w:val="decimal"/>
      <w:lvlText w:val="%1"/>
      <w:lvlJc w:val="left"/>
      <w:pPr>
        <w:tabs>
          <w:tab w:val="num" w:pos="0"/>
        </w:tabs>
        <w:ind w:left="375" w:hanging="375"/>
      </w:pPr>
    </w:lvl>
    <w:lvl w:ilvl="1">
      <w:start w:val="1"/>
      <w:numFmt w:val="decimal"/>
      <w:lvlText w:val="%1.%2"/>
      <w:lvlJc w:val="left"/>
      <w:pPr>
        <w:tabs>
          <w:tab w:val="num" w:pos="0"/>
        </w:tabs>
        <w:ind w:left="375" w:hanging="375"/>
      </w:pPr>
      <w:rPr>
        <w:rFonts w:cs="Arial"/>
        <w:lang w:val="x-no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5" w15:restartNumberingAfterBreak="0">
    <w:nsid w:val="00000016"/>
    <w:multiLevelType w:val="singleLevel"/>
    <w:tmpl w:val="00000016"/>
    <w:name w:val="WW8Num22"/>
    <w:lvl w:ilvl="0">
      <w:start w:val="1"/>
      <w:numFmt w:val="decimal"/>
      <w:lvlText w:val="11.%1."/>
      <w:lvlJc w:val="left"/>
      <w:pPr>
        <w:tabs>
          <w:tab w:val="num" w:pos="0"/>
        </w:tabs>
        <w:ind w:left="644" w:hanging="360"/>
      </w:pPr>
      <w:rPr>
        <w:i w:val="0"/>
        <w:lang w:val="x-none"/>
      </w:rPr>
    </w:lvl>
  </w:abstractNum>
  <w:abstractNum w:abstractNumId="16" w15:restartNumberingAfterBreak="0">
    <w:nsid w:val="00000017"/>
    <w:multiLevelType w:val="multilevel"/>
    <w:tmpl w:val="00000017"/>
    <w:name w:val="WW8Num23"/>
    <w:lvl w:ilvl="0">
      <w:start w:val="1"/>
      <w:numFmt w:val="none"/>
      <w:pStyle w:val="Listapunktowana1"/>
      <w:suff w:val="nothing"/>
      <w:lvlText w:val=""/>
      <w:lvlJc w:val="left"/>
      <w:pPr>
        <w:tabs>
          <w:tab w:val="num" w:pos="0"/>
        </w:tabs>
        <w:ind w:left="283" w:hanging="283"/>
      </w:pPr>
      <w:rPr>
        <w:rFonts w:ascii="Cambria" w:hAnsi="Cambria" w:cs="Times New Roman"/>
        <w:b/>
        <w:bCs/>
        <w:i w:val="0"/>
        <w:i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D9F3A77"/>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8D53C4"/>
    <w:multiLevelType w:val="multilevel"/>
    <w:tmpl w:val="B400F02E"/>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D0A6622"/>
    <w:multiLevelType w:val="multilevel"/>
    <w:tmpl w:val="C334539C"/>
    <w:lvl w:ilvl="0">
      <w:start w:val="3"/>
      <w:numFmt w:val="decimal"/>
      <w:lvlText w:val="%1"/>
      <w:lvlJc w:val="left"/>
      <w:pPr>
        <w:ind w:left="405" w:hanging="405"/>
      </w:pPr>
      <w:rPr>
        <w:rFonts w:hint="default"/>
      </w:rPr>
    </w:lvl>
    <w:lvl w:ilvl="1">
      <w:start w:val="4"/>
      <w:numFmt w:val="decimal"/>
      <w:lvlText w:val="%1.%2"/>
      <w:lvlJc w:val="left"/>
      <w:pPr>
        <w:ind w:left="618" w:hanging="405"/>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3" w15:restartNumberingAfterBreak="0">
    <w:nsid w:val="513A6910"/>
    <w:multiLevelType w:val="multilevel"/>
    <w:tmpl w:val="97BA3E5C"/>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24" w15:restartNumberingAfterBreak="0">
    <w:nsid w:val="69DF58DD"/>
    <w:multiLevelType w:val="multilevel"/>
    <w:tmpl w:val="987C4E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4"/>
  </w:num>
  <w:num w:numId="19">
    <w:abstractNumId w:val="19"/>
  </w:num>
  <w:num w:numId="20">
    <w:abstractNumId w:val="18"/>
  </w:num>
  <w:num w:numId="21">
    <w:abstractNumId w:val="21"/>
  </w:num>
  <w:num w:numId="22">
    <w:abstractNumId w:val="22"/>
  </w:num>
  <w:num w:numId="23">
    <w:abstractNumId w:val="20"/>
  </w:num>
  <w:num w:numId="24">
    <w:abstractNumId w:val="2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D51"/>
    <w:rsid w:val="00004EFE"/>
    <w:rsid w:val="00044AAC"/>
    <w:rsid w:val="000772D2"/>
    <w:rsid w:val="000D1810"/>
    <w:rsid w:val="001B235C"/>
    <w:rsid w:val="00241831"/>
    <w:rsid w:val="002754FF"/>
    <w:rsid w:val="00340232"/>
    <w:rsid w:val="00343C5D"/>
    <w:rsid w:val="00367095"/>
    <w:rsid w:val="003A2D51"/>
    <w:rsid w:val="003D0929"/>
    <w:rsid w:val="00492030"/>
    <w:rsid w:val="004D5AA8"/>
    <w:rsid w:val="004E2A74"/>
    <w:rsid w:val="00515A0D"/>
    <w:rsid w:val="005C5EE0"/>
    <w:rsid w:val="00735282"/>
    <w:rsid w:val="00792D97"/>
    <w:rsid w:val="007B1C75"/>
    <w:rsid w:val="007C402F"/>
    <w:rsid w:val="007E6595"/>
    <w:rsid w:val="00826C05"/>
    <w:rsid w:val="0090450B"/>
    <w:rsid w:val="00921E83"/>
    <w:rsid w:val="00944CCA"/>
    <w:rsid w:val="00967474"/>
    <w:rsid w:val="00A56815"/>
    <w:rsid w:val="00A906E9"/>
    <w:rsid w:val="00B2356A"/>
    <w:rsid w:val="00BA7E2F"/>
    <w:rsid w:val="00C24528"/>
    <w:rsid w:val="00C4415E"/>
    <w:rsid w:val="00C579B8"/>
    <w:rsid w:val="00C925E7"/>
    <w:rsid w:val="00CC2944"/>
    <w:rsid w:val="00CE5384"/>
    <w:rsid w:val="00CE6B74"/>
    <w:rsid w:val="00D26992"/>
    <w:rsid w:val="00DE411A"/>
    <w:rsid w:val="00E23F6F"/>
    <w:rsid w:val="00E3751D"/>
    <w:rsid w:val="00E60B88"/>
    <w:rsid w:val="00E960A8"/>
    <w:rsid w:val="00F07FDE"/>
    <w:rsid w:val="00F35842"/>
    <w:rsid w:val="00FA6D80"/>
    <w:rsid w:val="00FE2AA1"/>
    <w:rsid w:val="00FF4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31999"/>
  <w15:docId w15:val="{94A54A97-7539-4913-93C8-288A58BE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595"/>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next w:val="Normalny"/>
    <w:link w:val="Nagwek1Znak"/>
    <w:qFormat/>
    <w:rsid w:val="007E6595"/>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link w:val="Nagwek2Znak"/>
    <w:qFormat/>
    <w:rsid w:val="007E6595"/>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E6595"/>
    <w:pPr>
      <w:keepNext/>
      <w:numPr>
        <w:ilvl w:val="2"/>
        <w:numId w:val="1"/>
      </w:numPr>
      <w:spacing w:before="240" w:after="60"/>
      <w:outlineLvl w:val="2"/>
    </w:pPr>
    <w:rPr>
      <w:rFonts w:ascii="Cambria" w:eastAsia="Times New Roman" w:hAnsi="Cambria" w:cs="Cambria"/>
      <w:b/>
      <w:bCs/>
      <w:sz w:val="26"/>
      <w:szCs w:val="26"/>
      <w:lang w:val="x-none"/>
    </w:rPr>
  </w:style>
  <w:style w:type="paragraph" w:styleId="Nagwek4">
    <w:name w:val="heading 4"/>
    <w:basedOn w:val="Normalny"/>
    <w:next w:val="Normalny"/>
    <w:link w:val="Nagwek4Znak"/>
    <w:qFormat/>
    <w:rsid w:val="007E6595"/>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7E6595"/>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7E6595"/>
    <w:pPr>
      <w:numPr>
        <w:ilvl w:val="5"/>
        <w:numId w:val="1"/>
      </w:numPr>
      <w:tabs>
        <w:tab w:val="left" w:pos="0"/>
      </w:tabs>
      <w:spacing w:before="240" w:after="60"/>
      <w:outlineLvl w:val="5"/>
    </w:pPr>
    <w:rPr>
      <w:rFonts w:ascii="Calibri" w:eastAsia="Times New Roman" w:hAnsi="Calibri" w:cs="Calibri"/>
      <w:b/>
      <w:bCs/>
      <w:sz w:val="22"/>
      <w:szCs w:val="22"/>
      <w:lang w:val="x-none"/>
    </w:rPr>
  </w:style>
  <w:style w:type="paragraph" w:styleId="Nagwek7">
    <w:name w:val="heading 7"/>
    <w:basedOn w:val="Normalny"/>
    <w:next w:val="Normalny"/>
    <w:link w:val="Nagwek7Znak"/>
    <w:qFormat/>
    <w:rsid w:val="007E6595"/>
    <w:pPr>
      <w:numPr>
        <w:ilvl w:val="6"/>
        <w:numId w:val="1"/>
      </w:numPr>
      <w:tabs>
        <w:tab w:val="left" w:pos="0"/>
        <w:tab w:val="left" w:pos="1296"/>
      </w:tabs>
      <w:spacing w:before="240" w:after="60"/>
      <w:outlineLvl w:val="6"/>
    </w:pPr>
    <w:rPr>
      <w:rFonts w:eastAsia="Times New Roman"/>
      <w:lang w:val="x-none"/>
    </w:rPr>
  </w:style>
  <w:style w:type="paragraph" w:styleId="Nagwek8">
    <w:name w:val="heading 8"/>
    <w:basedOn w:val="Normalny"/>
    <w:next w:val="Normalny"/>
    <w:link w:val="Nagwek8Znak"/>
    <w:qFormat/>
    <w:rsid w:val="007E6595"/>
    <w:pPr>
      <w:numPr>
        <w:ilvl w:val="7"/>
        <w:numId w:val="1"/>
      </w:numPr>
      <w:spacing w:before="240" w:after="60"/>
      <w:outlineLvl w:val="7"/>
    </w:pPr>
    <w:rPr>
      <w:rFonts w:ascii="Calibri" w:eastAsia="Times New Roman" w:hAnsi="Calibri" w:cs="Calibri"/>
      <w:i/>
      <w:iCs/>
      <w:lang w:val="x-none"/>
    </w:rPr>
  </w:style>
  <w:style w:type="paragraph" w:styleId="Nagwek9">
    <w:name w:val="heading 9"/>
    <w:basedOn w:val="Normalny"/>
    <w:next w:val="Normalny"/>
    <w:link w:val="Nagwek9Znak"/>
    <w:qFormat/>
    <w:rsid w:val="007E6595"/>
    <w:pPr>
      <w:numPr>
        <w:ilvl w:val="8"/>
        <w:numId w:val="1"/>
      </w:numPr>
      <w:tabs>
        <w:tab w:val="left" w:pos="0"/>
        <w:tab w:val="left" w:pos="1584"/>
      </w:tabs>
      <w:spacing w:before="240" w:after="60"/>
      <w:outlineLvl w:val="8"/>
    </w:pPr>
    <w:rPr>
      <w:rFonts w:ascii="Arial" w:eastAsia="Times New Roman" w:hAnsi="Arial" w:cs="Arial"/>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6595"/>
    <w:rPr>
      <w:rFonts w:ascii="Cambria" w:eastAsia="Calibri" w:hAnsi="Cambria" w:cs="Cambria"/>
      <w:b/>
      <w:bCs/>
      <w:kern w:val="1"/>
      <w:sz w:val="32"/>
      <w:szCs w:val="32"/>
      <w:lang w:eastAsia="ar-SA"/>
    </w:rPr>
  </w:style>
  <w:style w:type="character" w:customStyle="1" w:styleId="Nagwek2Znak">
    <w:name w:val="Nagłówek 2 Znak"/>
    <w:basedOn w:val="Domylnaczcionkaakapitu"/>
    <w:link w:val="Nagwek2"/>
    <w:rsid w:val="007E6595"/>
    <w:rPr>
      <w:rFonts w:ascii="Arial" w:eastAsia="Calibri" w:hAnsi="Arial" w:cs="Arial"/>
      <w:b/>
      <w:bCs/>
      <w:i/>
      <w:iCs/>
      <w:sz w:val="28"/>
      <w:szCs w:val="28"/>
      <w:lang w:eastAsia="ar-SA"/>
    </w:rPr>
  </w:style>
  <w:style w:type="character" w:customStyle="1" w:styleId="Nagwek3Znak">
    <w:name w:val="Nagłówek 3 Znak"/>
    <w:basedOn w:val="Domylnaczcionkaakapitu"/>
    <w:link w:val="Nagwek3"/>
    <w:rsid w:val="007E6595"/>
    <w:rPr>
      <w:rFonts w:ascii="Cambria" w:eastAsia="Times New Roman" w:hAnsi="Cambria" w:cs="Cambria"/>
      <w:b/>
      <w:bCs/>
      <w:sz w:val="26"/>
      <w:szCs w:val="26"/>
      <w:lang w:val="x-none" w:eastAsia="ar-SA"/>
    </w:rPr>
  </w:style>
  <w:style w:type="character" w:customStyle="1" w:styleId="Nagwek4Znak">
    <w:name w:val="Nagłówek 4 Znak"/>
    <w:basedOn w:val="Domylnaczcionkaakapitu"/>
    <w:link w:val="Nagwek4"/>
    <w:rsid w:val="007E6595"/>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
    <w:rsid w:val="007E6595"/>
    <w:rPr>
      <w:rFonts w:ascii="Calibri" w:eastAsia="Calibri" w:hAnsi="Calibri" w:cs="Calibri"/>
      <w:b/>
      <w:bCs/>
      <w:i/>
      <w:iCs/>
      <w:sz w:val="26"/>
      <w:szCs w:val="26"/>
      <w:lang w:eastAsia="ar-SA"/>
    </w:rPr>
  </w:style>
  <w:style w:type="character" w:customStyle="1" w:styleId="Nagwek6Znak">
    <w:name w:val="Nagłówek 6 Znak"/>
    <w:basedOn w:val="Domylnaczcionkaakapitu"/>
    <w:link w:val="Nagwek6"/>
    <w:rsid w:val="007E6595"/>
    <w:rPr>
      <w:rFonts w:ascii="Calibri" w:eastAsia="Times New Roman" w:hAnsi="Calibri" w:cs="Calibri"/>
      <w:b/>
      <w:bCs/>
      <w:lang w:val="x-none" w:eastAsia="ar-SA"/>
    </w:rPr>
  </w:style>
  <w:style w:type="character" w:customStyle="1" w:styleId="Nagwek7Znak">
    <w:name w:val="Nagłówek 7 Znak"/>
    <w:basedOn w:val="Domylnaczcionkaakapitu"/>
    <w:link w:val="Nagwek7"/>
    <w:rsid w:val="007E6595"/>
    <w:rPr>
      <w:rFonts w:ascii="Times New Roman" w:eastAsia="Times New Roman" w:hAnsi="Times New Roman" w:cs="Times New Roman"/>
      <w:sz w:val="24"/>
      <w:szCs w:val="24"/>
      <w:lang w:val="x-none" w:eastAsia="ar-SA"/>
    </w:rPr>
  </w:style>
  <w:style w:type="character" w:customStyle="1" w:styleId="Nagwek8Znak">
    <w:name w:val="Nagłówek 8 Znak"/>
    <w:basedOn w:val="Domylnaczcionkaakapitu"/>
    <w:link w:val="Nagwek8"/>
    <w:rsid w:val="007E6595"/>
    <w:rPr>
      <w:rFonts w:ascii="Calibri" w:eastAsia="Times New Roman" w:hAnsi="Calibri" w:cs="Calibri"/>
      <w:i/>
      <w:iCs/>
      <w:sz w:val="24"/>
      <w:szCs w:val="24"/>
      <w:lang w:val="x-none" w:eastAsia="ar-SA"/>
    </w:rPr>
  </w:style>
  <w:style w:type="character" w:customStyle="1" w:styleId="Nagwek9Znak">
    <w:name w:val="Nagłówek 9 Znak"/>
    <w:basedOn w:val="Domylnaczcionkaakapitu"/>
    <w:link w:val="Nagwek9"/>
    <w:rsid w:val="007E6595"/>
    <w:rPr>
      <w:rFonts w:ascii="Arial" w:eastAsia="Times New Roman" w:hAnsi="Arial" w:cs="Arial"/>
      <w:lang w:val="x-none" w:eastAsia="ar-SA"/>
    </w:rPr>
  </w:style>
  <w:style w:type="character" w:customStyle="1" w:styleId="oznaczenie">
    <w:name w:val="oznaczenie"/>
    <w:basedOn w:val="Domylnaczcionkaakapitu"/>
    <w:rsid w:val="007E6595"/>
  </w:style>
  <w:style w:type="paragraph" w:styleId="Tekstpodstawowy">
    <w:name w:val="Body Text"/>
    <w:basedOn w:val="Normalny"/>
    <w:link w:val="TekstpodstawowyZnak"/>
    <w:rsid w:val="007E6595"/>
    <w:pPr>
      <w:spacing w:after="120"/>
    </w:pPr>
  </w:style>
  <w:style w:type="character" w:customStyle="1" w:styleId="TekstpodstawowyZnak">
    <w:name w:val="Tekst podstawowy Znak"/>
    <w:basedOn w:val="Domylnaczcionkaakapitu"/>
    <w:link w:val="Tekstpodstawowy"/>
    <w:rsid w:val="007E6595"/>
    <w:rPr>
      <w:rFonts w:ascii="Times New Roman" w:eastAsia="Calibri" w:hAnsi="Times New Roman" w:cs="Times New Roman"/>
      <w:sz w:val="24"/>
      <w:szCs w:val="24"/>
      <w:lang w:eastAsia="ar-SA"/>
    </w:rPr>
  </w:style>
  <w:style w:type="paragraph" w:styleId="Tytu">
    <w:name w:val="Title"/>
    <w:basedOn w:val="Normalny"/>
    <w:next w:val="Podtytu"/>
    <w:link w:val="TytuZnak"/>
    <w:qFormat/>
    <w:rsid w:val="007E6595"/>
    <w:pPr>
      <w:jc w:val="center"/>
    </w:pPr>
    <w:rPr>
      <w:b/>
      <w:bCs/>
      <w:sz w:val="28"/>
      <w:szCs w:val="28"/>
    </w:rPr>
  </w:style>
  <w:style w:type="character" w:customStyle="1" w:styleId="TytuZnak">
    <w:name w:val="Tytuł Znak"/>
    <w:basedOn w:val="Domylnaczcionkaakapitu"/>
    <w:link w:val="Tytu"/>
    <w:rsid w:val="007E6595"/>
    <w:rPr>
      <w:rFonts w:ascii="Times New Roman" w:eastAsia="Calibri" w:hAnsi="Times New Roman" w:cs="Times New Roman"/>
      <w:b/>
      <w:bCs/>
      <w:sz w:val="28"/>
      <w:szCs w:val="28"/>
      <w:lang w:eastAsia="ar-SA"/>
    </w:rPr>
  </w:style>
  <w:style w:type="paragraph" w:customStyle="1" w:styleId="ust">
    <w:name w:val="ust"/>
    <w:rsid w:val="007E6595"/>
    <w:pPr>
      <w:suppressAutoHyphens/>
      <w:spacing w:before="60" w:after="60" w:line="240" w:lineRule="auto"/>
      <w:ind w:left="426" w:hanging="284"/>
      <w:jc w:val="both"/>
    </w:pPr>
    <w:rPr>
      <w:rFonts w:ascii="Times New Roman" w:eastAsia="Calibri" w:hAnsi="Times New Roman" w:cs="Times New Roman"/>
      <w:sz w:val="24"/>
      <w:szCs w:val="24"/>
      <w:lang w:eastAsia="ar-SA"/>
    </w:rPr>
  </w:style>
  <w:style w:type="paragraph" w:styleId="Stopka">
    <w:name w:val="footer"/>
    <w:basedOn w:val="Normalny"/>
    <w:link w:val="StopkaZnak"/>
    <w:uiPriority w:val="99"/>
    <w:rsid w:val="007E6595"/>
    <w:pPr>
      <w:tabs>
        <w:tab w:val="center" w:pos="4536"/>
        <w:tab w:val="right" w:pos="9072"/>
      </w:tabs>
    </w:pPr>
  </w:style>
  <w:style w:type="character" w:customStyle="1" w:styleId="StopkaZnak">
    <w:name w:val="Stopka Znak"/>
    <w:basedOn w:val="Domylnaczcionkaakapitu"/>
    <w:link w:val="Stopka"/>
    <w:uiPriority w:val="99"/>
    <w:rsid w:val="007E6595"/>
    <w:rPr>
      <w:rFonts w:ascii="Times New Roman" w:eastAsia="Calibri" w:hAnsi="Times New Roman" w:cs="Times New Roman"/>
      <w:sz w:val="24"/>
      <w:szCs w:val="24"/>
      <w:lang w:eastAsia="ar-SA"/>
    </w:rPr>
  </w:style>
  <w:style w:type="paragraph" w:styleId="NormalnyWeb">
    <w:name w:val="Normal (Web)"/>
    <w:basedOn w:val="Normalny"/>
    <w:rsid w:val="007E6595"/>
    <w:pPr>
      <w:spacing w:before="280" w:after="280"/>
    </w:pPr>
    <w:rPr>
      <w:rFonts w:ascii="Tahoma" w:eastAsia="Times New Roman" w:hAnsi="Tahoma" w:cs="Tahoma"/>
      <w:sz w:val="13"/>
      <w:szCs w:val="13"/>
    </w:rPr>
  </w:style>
  <w:style w:type="paragraph" w:styleId="Akapitzlist">
    <w:name w:val="List Paragraph"/>
    <w:basedOn w:val="Normalny"/>
    <w:uiPriority w:val="34"/>
    <w:qFormat/>
    <w:rsid w:val="007E6595"/>
    <w:pPr>
      <w:spacing w:after="200" w:line="276" w:lineRule="auto"/>
      <w:ind w:left="720"/>
    </w:pPr>
    <w:rPr>
      <w:rFonts w:ascii="Calibri" w:hAnsi="Calibri" w:cs="Calibri"/>
      <w:sz w:val="22"/>
      <w:szCs w:val="22"/>
      <w:lang w:val="x-none"/>
    </w:rPr>
  </w:style>
  <w:style w:type="paragraph" w:styleId="Bezodstpw">
    <w:name w:val="No Spacing"/>
    <w:qFormat/>
    <w:rsid w:val="007E6595"/>
    <w:pPr>
      <w:suppressAutoHyphens/>
      <w:spacing w:after="0" w:line="240" w:lineRule="auto"/>
    </w:pPr>
    <w:rPr>
      <w:rFonts w:ascii="Times New Roman" w:eastAsia="Calibri" w:hAnsi="Times New Roman" w:cs="Times New Roman"/>
      <w:sz w:val="24"/>
      <w:szCs w:val="24"/>
      <w:lang w:eastAsia="ar-SA"/>
    </w:rPr>
  </w:style>
  <w:style w:type="paragraph" w:customStyle="1" w:styleId="lit">
    <w:name w:val="lit"/>
    <w:rsid w:val="007E6595"/>
    <w:pPr>
      <w:suppressAutoHyphens/>
      <w:overflowPunct w:val="0"/>
      <w:autoSpaceDE w:val="0"/>
      <w:spacing w:before="60" w:after="60" w:line="240" w:lineRule="auto"/>
      <w:ind w:left="1281" w:hanging="272"/>
      <w:jc w:val="both"/>
      <w:textAlignment w:val="baseline"/>
    </w:pPr>
    <w:rPr>
      <w:rFonts w:ascii="Times New Roman" w:eastAsia="Arial" w:hAnsi="Times New Roman" w:cs="Times New Roman"/>
      <w:sz w:val="24"/>
      <w:szCs w:val="20"/>
      <w:lang w:eastAsia="ar-SA"/>
    </w:rPr>
  </w:style>
  <w:style w:type="paragraph" w:customStyle="1" w:styleId="Listapunktowana1">
    <w:name w:val="Lista punktowana1"/>
    <w:basedOn w:val="Normalny"/>
    <w:rsid w:val="007E6595"/>
    <w:pPr>
      <w:numPr>
        <w:numId w:val="17"/>
      </w:numPr>
    </w:pPr>
    <w:rPr>
      <w:rFonts w:eastAsia="Times New Roman"/>
      <w:szCs w:val="20"/>
    </w:rPr>
  </w:style>
  <w:style w:type="paragraph" w:customStyle="1" w:styleId="Tekstpodstawowy33">
    <w:name w:val="Tekst podstawowy 33"/>
    <w:basedOn w:val="Normalny"/>
    <w:rsid w:val="007E6595"/>
    <w:pPr>
      <w:spacing w:after="120"/>
    </w:pPr>
    <w:rPr>
      <w:sz w:val="16"/>
      <w:szCs w:val="16"/>
      <w:lang w:val="x-none"/>
    </w:rPr>
  </w:style>
  <w:style w:type="table" w:styleId="Tabela-Siatka">
    <w:name w:val="Table Grid"/>
    <w:basedOn w:val="Standardowy"/>
    <w:uiPriority w:val="39"/>
    <w:rsid w:val="007E659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7E659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7E6595"/>
    <w:rPr>
      <w:rFonts w:asciiTheme="majorHAnsi" w:eastAsiaTheme="majorEastAsia" w:hAnsiTheme="majorHAnsi" w:cstheme="majorBidi"/>
      <w:i/>
      <w:iCs/>
      <w:color w:val="4F81BD" w:themeColor="accent1"/>
      <w:spacing w:val="15"/>
      <w:sz w:val="24"/>
      <w:szCs w:val="24"/>
      <w:lang w:eastAsia="ar-SA"/>
    </w:rPr>
  </w:style>
  <w:style w:type="paragraph" w:styleId="Tekstdymka">
    <w:name w:val="Balloon Text"/>
    <w:basedOn w:val="Normalny"/>
    <w:link w:val="TekstdymkaZnak"/>
    <w:uiPriority w:val="99"/>
    <w:semiHidden/>
    <w:unhideWhenUsed/>
    <w:rsid w:val="007E6595"/>
    <w:rPr>
      <w:rFonts w:ascii="Tahoma" w:hAnsi="Tahoma" w:cs="Tahoma"/>
      <w:sz w:val="16"/>
      <w:szCs w:val="16"/>
    </w:rPr>
  </w:style>
  <w:style w:type="character" w:customStyle="1" w:styleId="TekstdymkaZnak">
    <w:name w:val="Tekst dymka Znak"/>
    <w:basedOn w:val="Domylnaczcionkaakapitu"/>
    <w:link w:val="Tekstdymka"/>
    <w:uiPriority w:val="99"/>
    <w:semiHidden/>
    <w:rsid w:val="007E6595"/>
    <w:rPr>
      <w:rFonts w:ascii="Tahoma" w:eastAsia="Calibri" w:hAnsi="Tahoma" w:cs="Tahoma"/>
      <w:sz w:val="16"/>
      <w:szCs w:val="16"/>
      <w:lang w:eastAsia="ar-SA"/>
    </w:rPr>
  </w:style>
  <w:style w:type="character" w:styleId="Hipercze">
    <w:name w:val="Hyperlink"/>
    <w:basedOn w:val="Domylnaczcionkaakapitu"/>
    <w:uiPriority w:val="99"/>
    <w:unhideWhenUsed/>
    <w:rsid w:val="00C245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18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wiat@powiatjedrzejow.pl" TargetMode="External"/><Relationship Id="rId4" Type="http://schemas.openxmlformats.org/officeDocument/2006/relationships/settings" Target="settings.xml"/><Relationship Id="rId9" Type="http://schemas.openxmlformats.org/officeDocument/2006/relationships/hyperlink" Target="http://www.powiatjedrzej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FE0D3-E525-45FF-8420-8901E4335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13</Pages>
  <Words>5496</Words>
  <Characters>32977</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Mlynczak</dc:creator>
  <cp:keywords/>
  <dc:description/>
  <cp:lastModifiedBy>Justyna Młyńczak</cp:lastModifiedBy>
  <cp:revision>31</cp:revision>
  <cp:lastPrinted>2020-08-06T12:26:00Z</cp:lastPrinted>
  <dcterms:created xsi:type="dcterms:W3CDTF">2020-07-29T21:14:00Z</dcterms:created>
  <dcterms:modified xsi:type="dcterms:W3CDTF">2020-08-06T12:26:00Z</dcterms:modified>
</cp:coreProperties>
</file>